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5CF6" w:rsidRPr="002721D7" w:rsidRDefault="000B00F8" w:rsidP="00EB6443">
      <w:pPr>
        <w:jc w:val="center"/>
        <w:outlineLvl w:val="0"/>
        <w:rPr>
          <w:b/>
          <w:bCs/>
        </w:rPr>
      </w:pPr>
      <w:r w:rsidRPr="002721D7">
        <w:rPr>
          <w:b/>
          <w:bCs/>
        </w:rPr>
        <w:t>ДОГОВОР</w:t>
      </w:r>
      <w:r w:rsidR="00D47F23" w:rsidRPr="002721D7">
        <w:rPr>
          <w:b/>
          <w:bCs/>
        </w:rPr>
        <w:t xml:space="preserve"> №</w:t>
      </w:r>
      <w:r w:rsidR="00430A73" w:rsidRPr="002721D7">
        <w:rPr>
          <w:b/>
          <w:bCs/>
        </w:rPr>
        <w:t xml:space="preserve"> ___</w:t>
      </w:r>
    </w:p>
    <w:p w:rsidR="008E4CB6" w:rsidRPr="002721D7" w:rsidRDefault="008E4CB6" w:rsidP="00EB6443">
      <w:pPr>
        <w:jc w:val="center"/>
        <w:outlineLvl w:val="0"/>
        <w:rPr>
          <w:b/>
          <w:bCs/>
        </w:rPr>
      </w:pPr>
    </w:p>
    <w:p w:rsidR="00E37ACB" w:rsidRPr="002721D7" w:rsidRDefault="00E37ACB" w:rsidP="000D45A2">
      <w:pPr>
        <w:pStyle w:val="ad"/>
        <w:tabs>
          <w:tab w:val="left" w:pos="-3840"/>
        </w:tabs>
        <w:ind w:left="567"/>
        <w:jc w:val="left"/>
        <w:rPr>
          <w:b w:val="0"/>
        </w:rPr>
      </w:pPr>
      <w:r w:rsidRPr="002721D7">
        <w:rPr>
          <w:b w:val="0"/>
        </w:rPr>
        <w:t xml:space="preserve">г. Волгоград </w:t>
      </w:r>
      <w:r w:rsidR="00D85CF6" w:rsidRPr="002721D7">
        <w:rPr>
          <w:b w:val="0"/>
        </w:rPr>
        <w:tab/>
      </w:r>
      <w:r w:rsidR="00D85CF6" w:rsidRPr="002721D7">
        <w:rPr>
          <w:b w:val="0"/>
        </w:rPr>
        <w:tab/>
      </w:r>
      <w:r w:rsidR="00D85CF6" w:rsidRPr="002721D7">
        <w:rPr>
          <w:b w:val="0"/>
        </w:rPr>
        <w:tab/>
      </w:r>
      <w:r w:rsidR="00D85CF6" w:rsidRPr="002721D7">
        <w:rPr>
          <w:b w:val="0"/>
        </w:rPr>
        <w:tab/>
      </w:r>
      <w:r w:rsidR="00D85CF6" w:rsidRPr="002721D7">
        <w:rPr>
          <w:b w:val="0"/>
        </w:rPr>
        <w:tab/>
      </w:r>
      <w:r w:rsidR="00D85CF6" w:rsidRPr="002721D7">
        <w:rPr>
          <w:b w:val="0"/>
        </w:rPr>
        <w:tab/>
      </w:r>
      <w:r w:rsidR="00D85CF6" w:rsidRPr="002721D7">
        <w:rPr>
          <w:b w:val="0"/>
        </w:rPr>
        <w:tab/>
      </w:r>
      <w:r w:rsidR="00D85CF6" w:rsidRPr="002721D7">
        <w:rPr>
          <w:b w:val="0"/>
        </w:rPr>
        <w:tab/>
      </w:r>
      <w:r w:rsidR="001C50E4" w:rsidRPr="002721D7">
        <w:rPr>
          <w:b w:val="0"/>
        </w:rPr>
        <w:t xml:space="preserve">          </w:t>
      </w:r>
      <w:r w:rsidRPr="002721D7">
        <w:rPr>
          <w:b w:val="0"/>
        </w:rPr>
        <w:t>_</w:t>
      </w:r>
      <w:r w:rsidR="00D85CF6" w:rsidRPr="002721D7">
        <w:rPr>
          <w:b w:val="0"/>
        </w:rPr>
        <w:t>_</w:t>
      </w:r>
      <w:proofErr w:type="gramStart"/>
      <w:r w:rsidRPr="002721D7">
        <w:rPr>
          <w:b w:val="0"/>
        </w:rPr>
        <w:t>_</w:t>
      </w:r>
      <w:r w:rsidR="00D85CF6" w:rsidRPr="002721D7">
        <w:rPr>
          <w:b w:val="0"/>
        </w:rPr>
        <w:t>.</w:t>
      </w:r>
      <w:r w:rsidRPr="002721D7">
        <w:rPr>
          <w:b w:val="0"/>
        </w:rPr>
        <w:t>_</w:t>
      </w:r>
      <w:proofErr w:type="gramEnd"/>
      <w:r w:rsidR="00D85CF6" w:rsidRPr="002721D7">
        <w:rPr>
          <w:b w:val="0"/>
        </w:rPr>
        <w:t>_</w:t>
      </w:r>
      <w:r w:rsidRPr="002721D7">
        <w:rPr>
          <w:b w:val="0"/>
        </w:rPr>
        <w:t>_</w:t>
      </w:r>
      <w:r w:rsidR="00D85CF6" w:rsidRPr="002721D7">
        <w:rPr>
          <w:b w:val="0"/>
        </w:rPr>
        <w:t>.</w:t>
      </w:r>
      <w:r w:rsidRPr="002721D7">
        <w:rPr>
          <w:b w:val="0"/>
        </w:rPr>
        <w:t>20</w:t>
      </w:r>
      <w:r w:rsidR="00430A73" w:rsidRPr="002721D7">
        <w:rPr>
          <w:b w:val="0"/>
        </w:rPr>
        <w:t>2</w:t>
      </w:r>
      <w:r w:rsidR="00F24D99" w:rsidRPr="002721D7">
        <w:rPr>
          <w:b w:val="0"/>
        </w:rPr>
        <w:t>_</w:t>
      </w:r>
      <w:r w:rsidRPr="002721D7">
        <w:rPr>
          <w:b w:val="0"/>
        </w:rPr>
        <w:t xml:space="preserve"> г</w:t>
      </w:r>
      <w:r w:rsidR="00610A6D" w:rsidRPr="002721D7">
        <w:rPr>
          <w:b w:val="0"/>
        </w:rPr>
        <w:t>.</w:t>
      </w:r>
    </w:p>
    <w:p w:rsidR="008E4CB6" w:rsidRPr="002721D7" w:rsidRDefault="008E4CB6" w:rsidP="000D45A2">
      <w:pPr>
        <w:pStyle w:val="ad"/>
        <w:tabs>
          <w:tab w:val="left" w:pos="-3840"/>
        </w:tabs>
        <w:ind w:left="567"/>
        <w:jc w:val="left"/>
        <w:rPr>
          <w:b w:val="0"/>
        </w:rPr>
      </w:pPr>
    </w:p>
    <w:p w:rsidR="00971A37" w:rsidRPr="002721D7" w:rsidRDefault="00DF615C" w:rsidP="00971A37">
      <w:pPr>
        <w:ind w:firstLine="540"/>
        <w:jc w:val="both"/>
      </w:pPr>
      <w:r w:rsidRPr="002721D7">
        <w:t xml:space="preserve">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w:t>
      </w:r>
      <w:r w:rsidR="007E3DE1" w:rsidRPr="002721D7">
        <w:t>___</w:t>
      </w:r>
      <w:r w:rsidR="00D44171" w:rsidRPr="002721D7">
        <w:t>,</w:t>
      </w:r>
      <w:r w:rsidRPr="002721D7">
        <w:t xml:space="preserve"> действующего на основании </w:t>
      </w:r>
      <w:r w:rsidR="007E3DE1" w:rsidRPr="002721D7">
        <w:t>___</w:t>
      </w:r>
      <w:r w:rsidRPr="002721D7">
        <w:t xml:space="preserve">, с одной </w:t>
      </w:r>
      <w:r w:rsidR="009752FC" w:rsidRPr="002721D7">
        <w:t>Сторон</w:t>
      </w:r>
      <w:r w:rsidRPr="002721D7">
        <w:t>ы и</w:t>
      </w:r>
      <w:r w:rsidR="00971A37" w:rsidRPr="002721D7">
        <w:t xml:space="preserve"> </w:t>
      </w:r>
      <w:r w:rsidR="00EF47FF" w:rsidRPr="002721D7">
        <w:t xml:space="preserve">Общество с ограниченной ответственностью «___» (далее - </w:t>
      </w:r>
      <w:r w:rsidR="00971A37" w:rsidRPr="002721D7">
        <w:t>ООО «___»</w:t>
      </w:r>
      <w:r w:rsidR="00EF47FF" w:rsidRPr="002721D7">
        <w:t>)</w:t>
      </w:r>
      <w:r w:rsidR="00971A37" w:rsidRPr="002721D7">
        <w:t xml:space="preserve">, именуемое в дальнейшем «Поставщик», в лице директора ___, действующего на основании Устава, с другой </w:t>
      </w:r>
      <w:r w:rsidR="009752FC" w:rsidRPr="002721D7">
        <w:t>Сторон</w:t>
      </w:r>
      <w:r w:rsidR="00971A37" w:rsidRPr="002721D7">
        <w:t xml:space="preserve">ы, вместе именуемые «Стороны»,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на основании </w:t>
      </w:r>
      <w:proofErr w:type="spellStart"/>
      <w:r w:rsidR="00CC59D1" w:rsidRPr="002721D7">
        <w:t>гл.IV</w:t>
      </w:r>
      <w:proofErr w:type="spellEnd"/>
      <w:r w:rsidR="00CC59D1" w:rsidRPr="002721D7">
        <w:t>, разд.2, п.</w:t>
      </w:r>
      <w:r w:rsidR="00864924" w:rsidRPr="002721D7">
        <w:t xml:space="preserve">1, </w:t>
      </w:r>
      <w:proofErr w:type="spellStart"/>
      <w:r w:rsidR="00864924" w:rsidRPr="002721D7">
        <w:t>п.п</w:t>
      </w:r>
      <w:proofErr w:type="spellEnd"/>
      <w:r w:rsidR="00864924" w:rsidRPr="002721D7">
        <w:t>.</w:t>
      </w:r>
      <w:r w:rsidR="00303DA6" w:rsidRPr="002721D7">
        <w:t xml:space="preserve"> </w:t>
      </w:r>
      <w:r w:rsidR="00E97836">
        <w:t>__</w:t>
      </w:r>
      <w:bookmarkStart w:id="0" w:name="_GoBack"/>
      <w:bookmarkEnd w:id="0"/>
      <w:r w:rsidR="00971A37" w:rsidRPr="002721D7">
        <w:t xml:space="preserve"> Положения о закупке </w:t>
      </w:r>
      <w:proofErr w:type="spellStart"/>
      <w:r w:rsidR="00971A37" w:rsidRPr="002721D7">
        <w:t>ВолгГТУ</w:t>
      </w:r>
      <w:proofErr w:type="spellEnd"/>
      <w:r w:rsidR="008F19DB" w:rsidRPr="002721D7">
        <w:t xml:space="preserve"> (далее – Положение)</w:t>
      </w:r>
      <w:r w:rsidR="00971A37" w:rsidRPr="002721D7">
        <w:t>, заключили настоящий договор  о нижеследующем:</w:t>
      </w:r>
    </w:p>
    <w:p w:rsidR="00E37ACB" w:rsidRPr="002721D7" w:rsidRDefault="00E37ACB" w:rsidP="00EB6443">
      <w:pPr>
        <w:pStyle w:val="Preformat"/>
        <w:widowControl/>
        <w:jc w:val="center"/>
        <w:outlineLvl w:val="0"/>
        <w:rPr>
          <w:rFonts w:ascii="Times New Roman" w:hAnsi="Times New Roman"/>
          <w:b/>
          <w:sz w:val="24"/>
          <w:szCs w:val="24"/>
        </w:rPr>
      </w:pPr>
      <w:r w:rsidRPr="002721D7">
        <w:rPr>
          <w:rFonts w:ascii="Times New Roman" w:hAnsi="Times New Roman"/>
          <w:b/>
          <w:sz w:val="24"/>
          <w:szCs w:val="24"/>
        </w:rPr>
        <w:t xml:space="preserve">1. Предмет </w:t>
      </w:r>
      <w:r w:rsidR="009832A4" w:rsidRPr="002721D7">
        <w:rPr>
          <w:rFonts w:ascii="Times New Roman" w:hAnsi="Times New Roman"/>
          <w:b/>
          <w:sz w:val="24"/>
          <w:szCs w:val="24"/>
        </w:rPr>
        <w:t>договор</w:t>
      </w:r>
      <w:r w:rsidRPr="002721D7">
        <w:rPr>
          <w:rFonts w:ascii="Times New Roman" w:hAnsi="Times New Roman"/>
          <w:b/>
          <w:sz w:val="24"/>
          <w:szCs w:val="24"/>
        </w:rPr>
        <w:t>а</w:t>
      </w:r>
    </w:p>
    <w:p w:rsidR="009D2095" w:rsidRPr="002721D7" w:rsidRDefault="009D2095" w:rsidP="009D2095">
      <w:pPr>
        <w:ind w:firstLine="540"/>
        <w:jc w:val="both"/>
      </w:pPr>
      <w:r w:rsidRPr="002721D7">
        <w:t xml:space="preserve">1.1. Поставщик обязуется по заказу (заявке) Заказчика передавать в собственность Заказчика ______________________ (далее – Товар) для нужд </w:t>
      </w:r>
      <w:proofErr w:type="spellStart"/>
      <w:r w:rsidRPr="002721D7">
        <w:rPr>
          <w:bCs/>
          <w:iCs/>
        </w:rPr>
        <w:t>ВолгГТУ</w:t>
      </w:r>
      <w:proofErr w:type="spellEnd"/>
      <w:r w:rsidRPr="002721D7">
        <w:t xml:space="preserve">, а Заказчик обязуется принимать и оплачивать Товар в порядке и сроки, установленные настоящим </w:t>
      </w:r>
      <w:r w:rsidR="009832A4" w:rsidRPr="002721D7">
        <w:t>договор</w:t>
      </w:r>
      <w:r w:rsidRPr="002721D7">
        <w:t>ом.</w:t>
      </w:r>
    </w:p>
    <w:p w:rsidR="005C1A56" w:rsidRPr="002721D7" w:rsidRDefault="005C1A56" w:rsidP="005C1A56">
      <w:pPr>
        <w:autoSpaceDE w:val="0"/>
        <w:autoSpaceDN w:val="0"/>
        <w:adjustRightInd w:val="0"/>
        <w:ind w:firstLine="540"/>
        <w:jc w:val="both"/>
      </w:pPr>
      <w:r w:rsidRPr="002721D7">
        <w:t xml:space="preserve">1.2. Наименование, количество (объем), ассортимент, требования к качеству и функциональным характеристикам (потребительским свойствам) Товара указаны </w:t>
      </w:r>
      <w:proofErr w:type="gramStart"/>
      <w:r w:rsidRPr="002721D7">
        <w:t xml:space="preserve">в  </w:t>
      </w:r>
      <w:r w:rsidR="002721D7">
        <w:t>описании</w:t>
      </w:r>
      <w:proofErr w:type="gramEnd"/>
      <w:r w:rsidR="002721D7">
        <w:t xml:space="preserve"> предмета закупки</w:t>
      </w:r>
      <w:r w:rsidRPr="002721D7">
        <w:t xml:space="preserve"> (Приложение № 1), а по каждой поставляемой партии Товара определяются товарными накладными (ТОРГ-12) или универсальными передаточными документами (УПД)</w:t>
      </w:r>
      <w:r w:rsidR="004B7F18" w:rsidRPr="002721D7">
        <w:rPr>
          <w:bCs/>
        </w:rPr>
        <w:t>,</w:t>
      </w:r>
      <w:r w:rsidRPr="002721D7">
        <w:t xml:space="preserve"> которые явля</w:t>
      </w:r>
      <w:r w:rsidR="00F519DF" w:rsidRPr="002721D7">
        <w:t>ю</w:t>
      </w:r>
      <w:r w:rsidRPr="002721D7">
        <w:t xml:space="preserve">тся неотъемлемыми частями настоящего </w:t>
      </w:r>
      <w:r w:rsidR="009832A4" w:rsidRPr="002721D7">
        <w:t>договор</w:t>
      </w:r>
      <w:r w:rsidRPr="002721D7">
        <w:t>а.</w:t>
      </w:r>
    </w:p>
    <w:p w:rsidR="0047583D" w:rsidRPr="002721D7" w:rsidRDefault="0047583D" w:rsidP="0047583D">
      <w:pPr>
        <w:autoSpaceDE w:val="0"/>
        <w:autoSpaceDN w:val="0"/>
        <w:adjustRightInd w:val="0"/>
        <w:ind w:firstLine="540"/>
        <w:jc w:val="both"/>
      </w:pPr>
      <w:r w:rsidRPr="002721D7">
        <w:t xml:space="preserve">1.3. Срок поставки Товара: со дня подписания </w:t>
      </w:r>
      <w:r w:rsidR="009832A4" w:rsidRPr="002721D7">
        <w:t>договор</w:t>
      </w:r>
      <w:r w:rsidRPr="002721D7">
        <w:t>а по __</w:t>
      </w:r>
      <w:proofErr w:type="gramStart"/>
      <w:r w:rsidRPr="002721D7">
        <w:t>_._</w:t>
      </w:r>
      <w:proofErr w:type="gramEnd"/>
      <w:r w:rsidRPr="002721D7">
        <w:t>__ 20</w:t>
      </w:r>
      <w:r w:rsidR="00430A73" w:rsidRPr="002721D7">
        <w:t>2</w:t>
      </w:r>
      <w:r w:rsidR="00CD3B53" w:rsidRPr="002721D7">
        <w:t>_</w:t>
      </w:r>
      <w:r w:rsidRPr="002721D7">
        <w:t xml:space="preserve"> г.</w:t>
      </w:r>
    </w:p>
    <w:p w:rsidR="00D85CF6" w:rsidRPr="002721D7" w:rsidRDefault="00D85CF6" w:rsidP="00EB6443">
      <w:pPr>
        <w:pStyle w:val="Preformat"/>
        <w:widowControl/>
        <w:jc w:val="center"/>
        <w:outlineLvl w:val="0"/>
        <w:rPr>
          <w:rFonts w:ascii="Times New Roman" w:hAnsi="Times New Roman"/>
          <w:b/>
          <w:sz w:val="24"/>
          <w:szCs w:val="24"/>
        </w:rPr>
      </w:pPr>
      <w:r w:rsidRPr="002721D7">
        <w:rPr>
          <w:rFonts w:ascii="Times New Roman" w:hAnsi="Times New Roman"/>
          <w:b/>
          <w:sz w:val="24"/>
          <w:szCs w:val="24"/>
        </w:rPr>
        <w:t xml:space="preserve">2. Цена </w:t>
      </w:r>
      <w:r w:rsidR="009832A4" w:rsidRPr="002721D7">
        <w:rPr>
          <w:rFonts w:ascii="Times New Roman" w:hAnsi="Times New Roman"/>
          <w:b/>
          <w:sz w:val="24"/>
          <w:szCs w:val="24"/>
        </w:rPr>
        <w:t>договор</w:t>
      </w:r>
      <w:r w:rsidRPr="002721D7">
        <w:rPr>
          <w:rFonts w:ascii="Times New Roman" w:hAnsi="Times New Roman"/>
          <w:b/>
          <w:sz w:val="24"/>
          <w:szCs w:val="24"/>
        </w:rPr>
        <w:t>а и порядок расчетов</w:t>
      </w:r>
    </w:p>
    <w:p w:rsidR="004A320B" w:rsidRPr="002721D7" w:rsidRDefault="004A320B" w:rsidP="00E42161">
      <w:pPr>
        <w:ind w:firstLine="540"/>
        <w:jc w:val="both"/>
      </w:pPr>
      <w:r w:rsidRPr="002721D7">
        <w:t xml:space="preserve">2.1. Цена договора составляет ___ руб. </w:t>
      </w:r>
      <w:r w:rsidRPr="002721D7">
        <w:rPr>
          <w:i/>
        </w:rPr>
        <w:t>(цифрами и прописью)</w:t>
      </w:r>
      <w:r w:rsidRPr="002721D7">
        <w:t xml:space="preserve">, в том числе НДС </w:t>
      </w:r>
      <w:r w:rsidR="00DC7CBF" w:rsidRPr="002721D7">
        <w:t>__</w:t>
      </w:r>
      <w:r w:rsidRPr="002721D7">
        <w:t xml:space="preserve">% ___ руб. </w:t>
      </w:r>
      <w:r w:rsidR="00777E20" w:rsidRPr="002721D7">
        <w:t>[</w:t>
      </w:r>
      <w:r w:rsidR="00777E20" w:rsidRPr="002721D7">
        <w:rPr>
          <w:i/>
        </w:rPr>
        <w:t>ИЛИ</w:t>
      </w:r>
      <w:r w:rsidR="00777E20" w:rsidRPr="002721D7">
        <w:t>] НДС не облагается</w:t>
      </w:r>
      <w:r w:rsidRPr="002721D7">
        <w:t>. Ра</w:t>
      </w:r>
      <w:r w:rsidR="00777E20" w:rsidRPr="002721D7">
        <w:t>счет</w:t>
      </w:r>
      <w:r w:rsidRPr="002721D7">
        <w:t xml:space="preserve"> цены договора приведен в Приложении № </w:t>
      </w:r>
      <w:r w:rsidR="00C90651" w:rsidRPr="002721D7">
        <w:t>2</w:t>
      </w:r>
      <w:r w:rsidRPr="002721D7">
        <w:t>.</w:t>
      </w:r>
    </w:p>
    <w:p w:rsidR="0024031C" w:rsidRPr="002721D7" w:rsidRDefault="00D85CF6" w:rsidP="00E42161">
      <w:pPr>
        <w:ind w:firstLine="540"/>
        <w:jc w:val="both"/>
      </w:pPr>
      <w:r w:rsidRPr="002721D7">
        <w:t>2.</w:t>
      </w:r>
      <w:r w:rsidR="00C82ECC" w:rsidRPr="002721D7">
        <w:t>2</w:t>
      </w:r>
      <w:r w:rsidRPr="002721D7">
        <w:t xml:space="preserve">. Цена </w:t>
      </w:r>
      <w:r w:rsidR="009832A4" w:rsidRPr="002721D7">
        <w:t>договор</w:t>
      </w:r>
      <w:r w:rsidRPr="002721D7">
        <w:t>а включает в себя стоимость Товара,</w:t>
      </w:r>
      <w:r w:rsidR="0024031C" w:rsidRPr="002721D7">
        <w:t xml:space="preserve"> его упаковки, транспортные расходы и расходы, связанные с погрузо-разгрузочными работами, расходы по таможенному оформлению и страхованию, расходы по уплате налогов, пошлин, сборов и других обязательные платежей, а также все иные расходы, связанные с исполнением </w:t>
      </w:r>
      <w:r w:rsidR="000B00F8" w:rsidRPr="002721D7">
        <w:t>договор</w:t>
      </w:r>
      <w:r w:rsidR="0024031C" w:rsidRPr="002721D7">
        <w:t>а</w:t>
      </w:r>
      <w:r w:rsidR="00FB4209" w:rsidRPr="002721D7">
        <w:t>.</w:t>
      </w:r>
    </w:p>
    <w:p w:rsidR="00BE3AB5" w:rsidRPr="002721D7" w:rsidRDefault="005D2162" w:rsidP="005D2162">
      <w:pPr>
        <w:ind w:firstLine="567"/>
        <w:jc w:val="both"/>
      </w:pPr>
      <w:r w:rsidRPr="002721D7">
        <w:t xml:space="preserve">2.3. Оплата по договору осуществляется из средств бюджетного учреждения </w:t>
      </w:r>
      <w:r w:rsidRPr="002721D7">
        <w:br/>
        <w:t>путем перечисления денежных средств на расчетный счет Поставщика по факту поставки товара, включая устранение недостатков, выявленных в процессе приемки товара, после подписания Сторонами товарной накладной или УПД. Срок оплаты Заказчиком поставленного товара должен составлять не более 7 рабочих дней по реквизитам, указанным в договоре.</w:t>
      </w:r>
    </w:p>
    <w:p w:rsidR="00E37ACB" w:rsidRPr="002721D7" w:rsidRDefault="00A00CD2" w:rsidP="00EB6443">
      <w:pPr>
        <w:pStyle w:val="Preformat"/>
        <w:widowControl/>
        <w:jc w:val="center"/>
        <w:outlineLvl w:val="0"/>
        <w:rPr>
          <w:rFonts w:ascii="Times New Roman" w:hAnsi="Times New Roman"/>
          <w:b/>
          <w:sz w:val="24"/>
          <w:szCs w:val="24"/>
        </w:rPr>
      </w:pPr>
      <w:r w:rsidRPr="002721D7">
        <w:rPr>
          <w:rFonts w:ascii="Times New Roman" w:hAnsi="Times New Roman"/>
          <w:b/>
          <w:sz w:val="24"/>
          <w:szCs w:val="24"/>
        </w:rPr>
        <w:t>3</w:t>
      </w:r>
      <w:r w:rsidR="00E37ACB" w:rsidRPr="002721D7">
        <w:rPr>
          <w:rFonts w:ascii="Times New Roman" w:hAnsi="Times New Roman"/>
          <w:b/>
          <w:sz w:val="24"/>
          <w:szCs w:val="24"/>
        </w:rPr>
        <w:t>. Права и обязанности Сторон</w:t>
      </w:r>
    </w:p>
    <w:p w:rsidR="00B03675" w:rsidRPr="002721D7" w:rsidRDefault="00B03675" w:rsidP="00B03675">
      <w:pPr>
        <w:ind w:firstLine="567"/>
        <w:jc w:val="both"/>
      </w:pPr>
      <w:r w:rsidRPr="002721D7">
        <w:t xml:space="preserve">3.1. Поставщик обязуется поставить товар в течение </w:t>
      </w:r>
      <w:proofErr w:type="gramStart"/>
      <w:r w:rsidRPr="002721D7">
        <w:t>срока</w:t>
      </w:r>
      <w:proofErr w:type="gramEnd"/>
      <w:r w:rsidRPr="002721D7">
        <w:t xml:space="preserve"> указанного в договоре. </w:t>
      </w:r>
    </w:p>
    <w:p w:rsidR="00C90651" w:rsidRPr="002721D7" w:rsidRDefault="00C90651" w:rsidP="00C90651">
      <w:pPr>
        <w:ind w:firstLine="540"/>
        <w:jc w:val="both"/>
      </w:pPr>
      <w:r w:rsidRPr="002721D7">
        <w:t>3.2. Поставщик обязан предоставить по требованию Заказчика необходимую документацию, относящуюся к поставляемому товару по договору и создавать условия для проверки хода выполнения и качества поставки товара.</w:t>
      </w:r>
    </w:p>
    <w:p w:rsidR="00C90651" w:rsidRPr="002721D7" w:rsidRDefault="00C90651" w:rsidP="00C90651">
      <w:pPr>
        <w:ind w:firstLine="540"/>
        <w:jc w:val="both"/>
      </w:pPr>
      <w:r w:rsidRPr="002721D7">
        <w:t>3.3. Заказчик обязан на регулярной основе осуществлять контроль за надлежащим исполнением обязательств по договору, а также за соответствием сроков поставки товара.</w:t>
      </w:r>
    </w:p>
    <w:p w:rsidR="00C90651" w:rsidRPr="002721D7" w:rsidRDefault="00C90651" w:rsidP="00C90651">
      <w:pPr>
        <w:ind w:firstLine="540"/>
        <w:jc w:val="both"/>
      </w:pPr>
      <w:r w:rsidRPr="002721D7">
        <w:t>3.4. Заказчик обязуется принять Товар и оплатить его в порядке и на условиях, предусмотренных договором.</w:t>
      </w:r>
    </w:p>
    <w:p w:rsidR="00E37ACB" w:rsidRPr="002721D7" w:rsidRDefault="00A00CD2" w:rsidP="00EB6443">
      <w:pPr>
        <w:pStyle w:val="Preformat"/>
        <w:widowControl/>
        <w:jc w:val="center"/>
        <w:outlineLvl w:val="0"/>
        <w:rPr>
          <w:rFonts w:ascii="Times New Roman" w:hAnsi="Times New Roman"/>
          <w:b/>
          <w:sz w:val="24"/>
          <w:szCs w:val="24"/>
        </w:rPr>
      </w:pPr>
      <w:r w:rsidRPr="002721D7">
        <w:rPr>
          <w:rFonts w:ascii="Times New Roman" w:hAnsi="Times New Roman"/>
          <w:b/>
          <w:sz w:val="24"/>
          <w:szCs w:val="24"/>
        </w:rPr>
        <w:t>4</w:t>
      </w:r>
      <w:r w:rsidR="00E37ACB" w:rsidRPr="002721D7">
        <w:rPr>
          <w:rFonts w:ascii="Times New Roman" w:hAnsi="Times New Roman"/>
          <w:b/>
          <w:sz w:val="24"/>
          <w:szCs w:val="24"/>
        </w:rPr>
        <w:t>. Порядок и сроки поставки Товара. Прием Товара</w:t>
      </w:r>
    </w:p>
    <w:p w:rsidR="00BE3AB5" w:rsidRPr="002721D7" w:rsidRDefault="00BE3AB5" w:rsidP="00BE3AB5">
      <w:pPr>
        <w:pStyle w:val="ConsPlusNormal"/>
        <w:widowControl/>
        <w:ind w:firstLine="567"/>
        <w:jc w:val="both"/>
        <w:rPr>
          <w:rFonts w:ascii="Times New Roman" w:hAnsi="Times New Roman" w:cs="Times New Roman"/>
          <w:sz w:val="24"/>
          <w:szCs w:val="24"/>
        </w:rPr>
      </w:pPr>
      <w:r w:rsidRPr="002721D7">
        <w:rPr>
          <w:rFonts w:ascii="Times New Roman" w:hAnsi="Times New Roman" w:cs="Times New Roman"/>
          <w:sz w:val="24"/>
          <w:szCs w:val="24"/>
        </w:rPr>
        <w:t>4.1. Доставка Товара, погрузо-разгрузочные работы и установка производятся без участия представителя Поставщика по адресу Заказчика по рабочим дням с 09.00 часов до 14.00 часов (время московское), если иные срок и время доставки не указаны Заказчиком. При передаче Товара Поставщик предоставляет Заказчику счет, счет-фактуру (при наличии)</w:t>
      </w:r>
      <w:r w:rsidRPr="002721D7">
        <w:rPr>
          <w:rFonts w:ascii="Times New Roman" w:hAnsi="Times New Roman" w:cs="Times New Roman"/>
          <w:bCs/>
          <w:sz w:val="24"/>
          <w:szCs w:val="24"/>
          <w:shd w:val="clear" w:color="auto" w:fill="FFFFFF"/>
        </w:rPr>
        <w:t>,</w:t>
      </w:r>
      <w:r w:rsidRPr="002721D7">
        <w:rPr>
          <w:rFonts w:ascii="Times New Roman" w:hAnsi="Times New Roman" w:cs="Times New Roman"/>
          <w:sz w:val="24"/>
          <w:szCs w:val="24"/>
        </w:rPr>
        <w:t xml:space="preserve"> </w:t>
      </w:r>
      <w:r w:rsidRPr="002721D7">
        <w:rPr>
          <w:rFonts w:ascii="Times New Roman" w:hAnsi="Times New Roman"/>
          <w:sz w:val="24"/>
          <w:szCs w:val="24"/>
        </w:rPr>
        <w:t xml:space="preserve">товарную накладную или УПД, </w:t>
      </w:r>
      <w:r w:rsidRPr="002721D7">
        <w:rPr>
          <w:rFonts w:ascii="Times New Roman" w:hAnsi="Times New Roman" w:cs="Times New Roman"/>
          <w:sz w:val="24"/>
          <w:szCs w:val="24"/>
        </w:rPr>
        <w:t xml:space="preserve">а также сертификаты соответствия, удостоверения качества и </w:t>
      </w:r>
      <w:r w:rsidRPr="002721D7">
        <w:rPr>
          <w:rFonts w:ascii="Times New Roman" w:hAnsi="Times New Roman" w:cs="Times New Roman"/>
          <w:sz w:val="24"/>
          <w:szCs w:val="24"/>
        </w:rPr>
        <w:lastRenderedPageBreak/>
        <w:t>безопасности, декларации о соответствии и иную документацию, в том числе подтверждающую качество поставляемого Товара, предусмотренную законодательством Российской Федерации для данного вида Товара.</w:t>
      </w:r>
    </w:p>
    <w:p w:rsidR="005D2162" w:rsidRPr="002721D7" w:rsidRDefault="005D2162" w:rsidP="005D2162">
      <w:pPr>
        <w:pStyle w:val="ConsPlusNormal"/>
        <w:widowControl/>
        <w:ind w:firstLine="567"/>
        <w:jc w:val="both"/>
        <w:rPr>
          <w:rFonts w:ascii="Times New Roman" w:hAnsi="Times New Roman" w:cs="Times New Roman"/>
          <w:sz w:val="24"/>
          <w:szCs w:val="24"/>
        </w:rPr>
      </w:pPr>
      <w:r w:rsidRPr="002721D7">
        <w:rPr>
          <w:rFonts w:ascii="Times New Roman" w:hAnsi="Times New Roman" w:cs="Times New Roman"/>
          <w:sz w:val="24"/>
          <w:szCs w:val="24"/>
        </w:rPr>
        <w:t xml:space="preserve">4.2. Заказчик в срок не более 20 календарных дней со дня получения от Поставщика документов, предусмотренных пунктом 4.1 договора подписывает документы о приемке или мотивированный отказ от приемки, в котором указываются недостатки и сроки их устранения. В случаях обнаружения Заказчиком недостачи, несоответствия качества Товара требованиям стандартов или согласованных условий, скрытых недостатков Товара, а также требованиям по номенклатуре (ассортименту), </w:t>
      </w:r>
      <w:proofErr w:type="gramStart"/>
      <w:r w:rsidRPr="002721D7">
        <w:rPr>
          <w:rFonts w:ascii="Times New Roman" w:hAnsi="Times New Roman" w:cs="Times New Roman"/>
          <w:sz w:val="24"/>
          <w:szCs w:val="24"/>
        </w:rPr>
        <w:t>Заказчиком  составляется</w:t>
      </w:r>
      <w:proofErr w:type="gramEnd"/>
      <w:r w:rsidRPr="002721D7">
        <w:rPr>
          <w:rFonts w:ascii="Times New Roman" w:hAnsi="Times New Roman" w:cs="Times New Roman"/>
          <w:sz w:val="24"/>
          <w:szCs w:val="24"/>
        </w:rPr>
        <w:t xml:space="preserve"> акт в 2-х экземплярах (для Заказчика и Поставщика) с указанием выявленных недостатков Товара. </w:t>
      </w:r>
    </w:p>
    <w:p w:rsidR="005C1A56" w:rsidRPr="002721D7" w:rsidRDefault="005C1A56" w:rsidP="005C1A56">
      <w:pPr>
        <w:pStyle w:val="ConsPlusNormal"/>
        <w:widowControl/>
        <w:ind w:firstLine="567"/>
        <w:jc w:val="both"/>
        <w:rPr>
          <w:rFonts w:ascii="Times New Roman" w:hAnsi="Times New Roman" w:cs="Times New Roman"/>
          <w:sz w:val="24"/>
          <w:szCs w:val="24"/>
        </w:rPr>
      </w:pPr>
      <w:r w:rsidRPr="002721D7">
        <w:rPr>
          <w:rFonts w:ascii="Times New Roman" w:hAnsi="Times New Roman" w:cs="Times New Roman"/>
          <w:sz w:val="24"/>
          <w:szCs w:val="24"/>
        </w:rPr>
        <w:t>4.</w:t>
      </w:r>
      <w:r w:rsidR="009A4A9F" w:rsidRPr="002721D7">
        <w:rPr>
          <w:rFonts w:ascii="Times New Roman" w:hAnsi="Times New Roman" w:cs="Times New Roman"/>
          <w:sz w:val="24"/>
          <w:szCs w:val="24"/>
        </w:rPr>
        <w:t>3</w:t>
      </w:r>
      <w:r w:rsidRPr="002721D7">
        <w:rPr>
          <w:rFonts w:ascii="Times New Roman" w:hAnsi="Times New Roman" w:cs="Times New Roman"/>
          <w:sz w:val="24"/>
          <w:szCs w:val="24"/>
        </w:rPr>
        <w:t>. Упаковка должна обеспечивать сохранность Товара при транспортировке и погрузо-разгрузочных работах к конечному месту эксплуатации. Риски порчи Товара при транспортировке несет Поставщик.</w:t>
      </w:r>
    </w:p>
    <w:p w:rsidR="005C1A56" w:rsidRPr="002721D7" w:rsidRDefault="005C1A56" w:rsidP="005C1A56">
      <w:pPr>
        <w:pStyle w:val="ad"/>
        <w:kinsoku w:val="0"/>
        <w:overflowPunct w:val="0"/>
        <w:autoSpaceDE w:val="0"/>
        <w:autoSpaceDN w:val="0"/>
        <w:ind w:right="109" w:firstLine="567"/>
        <w:jc w:val="both"/>
        <w:rPr>
          <w:b w:val="0"/>
        </w:rPr>
      </w:pPr>
      <w:r w:rsidRPr="002721D7">
        <w:rPr>
          <w:b w:val="0"/>
        </w:rPr>
        <w:t>4.</w:t>
      </w:r>
      <w:r w:rsidR="009A4A9F" w:rsidRPr="002721D7">
        <w:rPr>
          <w:b w:val="0"/>
        </w:rPr>
        <w:t>4</w:t>
      </w:r>
      <w:r w:rsidRPr="002721D7">
        <w:rPr>
          <w:b w:val="0"/>
        </w:rPr>
        <w:t>. Поставщик гарантирует качество и безопасность поставляемого товара в соответствии с действующими стандартами, утвержденными на данный вид товара.</w:t>
      </w:r>
    </w:p>
    <w:p w:rsidR="005C1A56" w:rsidRPr="002721D7" w:rsidRDefault="005C1A56" w:rsidP="005C1A56">
      <w:pPr>
        <w:pStyle w:val="ad"/>
        <w:kinsoku w:val="0"/>
        <w:overflowPunct w:val="0"/>
        <w:autoSpaceDE w:val="0"/>
        <w:autoSpaceDN w:val="0"/>
        <w:spacing w:before="1" w:line="239" w:lineRule="auto"/>
        <w:ind w:right="108" w:firstLine="567"/>
        <w:jc w:val="both"/>
        <w:rPr>
          <w:b w:val="0"/>
        </w:rPr>
      </w:pPr>
      <w:r w:rsidRPr="002721D7">
        <w:rPr>
          <w:b w:val="0"/>
        </w:rPr>
        <w:t>4.</w:t>
      </w:r>
      <w:r w:rsidR="009A4A9F" w:rsidRPr="002721D7">
        <w:rPr>
          <w:b w:val="0"/>
        </w:rPr>
        <w:t>5</w:t>
      </w:r>
      <w:r w:rsidRPr="002721D7">
        <w:rPr>
          <w:b w:val="0"/>
        </w:rPr>
        <w:t xml:space="preserve">. На </w:t>
      </w:r>
      <w:proofErr w:type="gramStart"/>
      <w:r w:rsidRPr="002721D7">
        <w:rPr>
          <w:b w:val="0"/>
        </w:rPr>
        <w:t>поставляемый  Товар</w:t>
      </w:r>
      <w:proofErr w:type="gramEnd"/>
      <w:r w:rsidRPr="002721D7">
        <w:rPr>
          <w:b w:val="0"/>
        </w:rPr>
        <w:t xml:space="preserve">  </w:t>
      </w:r>
      <w:r w:rsidR="007D3A13" w:rsidRPr="002721D7">
        <w:rPr>
          <w:b w:val="0"/>
        </w:rPr>
        <w:t xml:space="preserve">Поставщик </w:t>
      </w:r>
      <w:r w:rsidRPr="002721D7">
        <w:rPr>
          <w:b w:val="0"/>
        </w:rPr>
        <w:t xml:space="preserve">дает гарантию качества в соответствии с нормативными документами на данный вид Товара. Наличие гарантии качества удостоверяется выдачей Поставщиком гарантийного талона. </w:t>
      </w:r>
    </w:p>
    <w:p w:rsidR="005C1A56" w:rsidRPr="002721D7" w:rsidRDefault="005C1A56" w:rsidP="005C1A56">
      <w:pPr>
        <w:autoSpaceDE w:val="0"/>
        <w:autoSpaceDN w:val="0"/>
        <w:adjustRightInd w:val="0"/>
        <w:ind w:firstLine="567"/>
        <w:jc w:val="both"/>
      </w:pPr>
      <w:r w:rsidRPr="002721D7">
        <w:t>Гарантийный срок -  ___ месяцев.</w:t>
      </w:r>
    </w:p>
    <w:p w:rsidR="005C1A56" w:rsidRPr="002721D7" w:rsidRDefault="005C1A56" w:rsidP="005C1A56">
      <w:pPr>
        <w:autoSpaceDE w:val="0"/>
        <w:autoSpaceDN w:val="0"/>
        <w:adjustRightInd w:val="0"/>
        <w:ind w:firstLine="567"/>
        <w:jc w:val="both"/>
        <w:rPr>
          <w:b/>
          <w:bCs/>
        </w:rPr>
      </w:pPr>
      <w:r w:rsidRPr="002721D7">
        <w:t>4.</w:t>
      </w:r>
      <w:r w:rsidR="009A4A9F" w:rsidRPr="002721D7">
        <w:t>6</w:t>
      </w:r>
      <w:r w:rsidRPr="002721D7">
        <w:t xml:space="preserve">. В период гарантийного срока на Товар </w:t>
      </w:r>
      <w:r w:rsidR="007D3A13" w:rsidRPr="002721D7">
        <w:t xml:space="preserve">Поставщик </w:t>
      </w:r>
      <w:r w:rsidRPr="002721D7">
        <w:t xml:space="preserve">обязуется за свой счет проводить устранение недостатков в соответствии с требованиями действующего законодательства Российской Федерации. Гарантийное обслуживание должно осуществляться специалистами </w:t>
      </w:r>
      <w:r w:rsidR="007D3A13" w:rsidRPr="002721D7">
        <w:t>Поставщика</w:t>
      </w:r>
      <w:r w:rsidR="007D3A13" w:rsidRPr="002721D7">
        <w:rPr>
          <w:b/>
        </w:rPr>
        <w:t xml:space="preserve"> </w:t>
      </w:r>
      <w:r w:rsidRPr="002721D7">
        <w:t xml:space="preserve">по адресу Заказчика. При необходимости доставку Товара в сервисные центры и обратно обеспечивает </w:t>
      </w:r>
      <w:r w:rsidR="007D3A13" w:rsidRPr="002721D7">
        <w:t>Поставщик</w:t>
      </w:r>
      <w:r w:rsidR="007D3A13" w:rsidRPr="002721D7">
        <w:rPr>
          <w:b/>
        </w:rPr>
        <w:t xml:space="preserve"> </w:t>
      </w:r>
      <w:r w:rsidRPr="002721D7">
        <w:t>за свой счет.</w:t>
      </w:r>
    </w:p>
    <w:p w:rsidR="00E37ACB" w:rsidRPr="002721D7" w:rsidRDefault="00562722" w:rsidP="00EB6443">
      <w:pPr>
        <w:pStyle w:val="Preformat"/>
        <w:widowControl/>
        <w:jc w:val="center"/>
        <w:outlineLvl w:val="0"/>
        <w:rPr>
          <w:rFonts w:ascii="Times New Roman" w:hAnsi="Times New Roman"/>
          <w:b/>
          <w:sz w:val="24"/>
          <w:szCs w:val="24"/>
        </w:rPr>
      </w:pPr>
      <w:r w:rsidRPr="002721D7">
        <w:rPr>
          <w:rFonts w:ascii="Times New Roman" w:hAnsi="Times New Roman"/>
          <w:b/>
          <w:sz w:val="24"/>
          <w:szCs w:val="24"/>
        </w:rPr>
        <w:t>5</w:t>
      </w:r>
      <w:r w:rsidR="00E37ACB" w:rsidRPr="002721D7">
        <w:rPr>
          <w:rFonts w:ascii="Times New Roman" w:hAnsi="Times New Roman"/>
          <w:b/>
          <w:sz w:val="24"/>
          <w:szCs w:val="24"/>
        </w:rPr>
        <w:t>. Обстоятельства непреодолимой силы</w:t>
      </w:r>
    </w:p>
    <w:p w:rsidR="00E37ACB" w:rsidRPr="002721D7" w:rsidRDefault="00562722" w:rsidP="000D45A2">
      <w:pPr>
        <w:ind w:firstLine="540"/>
        <w:jc w:val="both"/>
      </w:pPr>
      <w:r w:rsidRPr="002721D7">
        <w:t>5</w:t>
      </w:r>
      <w:r w:rsidR="00E37ACB" w:rsidRPr="002721D7">
        <w:t xml:space="preserve">.1. Стороны освобождаются от ответственности за полное или частичное неисполнение или ненадлежащее исполнение своих обязательств по настоящему </w:t>
      </w:r>
      <w:r w:rsidR="009832A4" w:rsidRPr="002721D7">
        <w:t>договор</w:t>
      </w:r>
      <w:r w:rsidR="00E37ACB" w:rsidRPr="002721D7">
        <w:t xml:space="preserve">у, если причиной неисполнения (ненадлежащего исполнения) обязательств являются обстоятельства непреодолимой силы,  включая наводнения, пожары, землетрясения, прочие природные бедствия, эпидемии, катастрофы, забастовки, войну или военные действия, изменение законодательства, регулирующего необходимые условия настоящего </w:t>
      </w:r>
      <w:r w:rsidR="009832A4" w:rsidRPr="002721D7">
        <w:t>договор</w:t>
      </w:r>
      <w:r w:rsidR="00E37ACB" w:rsidRPr="002721D7">
        <w:t xml:space="preserve">а, и иные, то есть чрезвычайные и непредотвратимые обстоятельства, наступившие после заключения </w:t>
      </w:r>
      <w:r w:rsidR="009832A4" w:rsidRPr="002721D7">
        <w:t>договор</w:t>
      </w:r>
      <w:r w:rsidR="00E37ACB" w:rsidRPr="002721D7">
        <w:t xml:space="preserve">а, которые соответствующая Сторона </w:t>
      </w:r>
      <w:r w:rsidR="007C66E7" w:rsidRPr="002721D7">
        <w:t>д</w:t>
      </w:r>
      <w:r w:rsidR="000B00F8" w:rsidRPr="002721D7">
        <w:t>оговор</w:t>
      </w:r>
      <w:r w:rsidR="00E37ACB" w:rsidRPr="002721D7">
        <w:t xml:space="preserve">а не могла ни предвидеть, ни предотвратить разумными мерами. В этом случае срок исполнения обязательств продлевается на срок действия обстоятельств непреодолимой силы и преодоления их последствий. </w:t>
      </w:r>
    </w:p>
    <w:p w:rsidR="00E37ACB" w:rsidRPr="002721D7" w:rsidRDefault="00562722" w:rsidP="000D45A2">
      <w:pPr>
        <w:ind w:firstLine="540"/>
        <w:jc w:val="both"/>
      </w:pPr>
      <w:r w:rsidRPr="002721D7">
        <w:t>5</w:t>
      </w:r>
      <w:r w:rsidR="00E37ACB" w:rsidRPr="002721D7">
        <w:t xml:space="preserve">.2. Сторона, у которой отсутствует возможность исполнения обязательств по настоящему </w:t>
      </w:r>
      <w:r w:rsidR="009832A4" w:rsidRPr="002721D7">
        <w:t>договор</w:t>
      </w:r>
      <w:r w:rsidR="00E37ACB" w:rsidRPr="002721D7">
        <w:t>у в силу указанных обстоятельств, обязана известить другую Сторону о наступлении, предполагаемой продолжительности и прекращении действия этих обстоятельств немедленно, но не позднее пяти дней с даты их наступления и (или) прекращения действия. Факты наступления и (или) прекращения действия обстоятельств непреодолимой силы, содержащиеся в извещении, должны быть подтверждены документально.</w:t>
      </w:r>
    </w:p>
    <w:p w:rsidR="00E37ACB" w:rsidRPr="002721D7" w:rsidRDefault="00562722" w:rsidP="000D45A2">
      <w:pPr>
        <w:ind w:firstLine="540"/>
        <w:jc w:val="both"/>
      </w:pPr>
      <w:r w:rsidRPr="002721D7">
        <w:t>5</w:t>
      </w:r>
      <w:r w:rsidR="00E37ACB" w:rsidRPr="002721D7">
        <w:t xml:space="preserve">.3. </w:t>
      </w:r>
      <w:proofErr w:type="spellStart"/>
      <w:r w:rsidR="00E37ACB" w:rsidRPr="002721D7">
        <w:t>Неуведомление</w:t>
      </w:r>
      <w:proofErr w:type="spellEnd"/>
      <w:r w:rsidR="00E37ACB" w:rsidRPr="002721D7">
        <w:t xml:space="preserve"> или несвоевременное уведомление лишает Сторону права ссылаться на какое-нибудь из указанных обстоятельств в качестве основания, освобождающего ее от ответственности за неисполнение или ненадлежащее исполнение своих обязательств.</w:t>
      </w:r>
    </w:p>
    <w:p w:rsidR="00EB47A6" w:rsidRPr="002721D7" w:rsidRDefault="00EB47A6" w:rsidP="00EB6443">
      <w:pPr>
        <w:pStyle w:val="Preformat"/>
        <w:widowControl/>
        <w:jc w:val="center"/>
        <w:outlineLvl w:val="0"/>
        <w:rPr>
          <w:rFonts w:ascii="Times New Roman" w:hAnsi="Times New Roman"/>
          <w:b/>
          <w:sz w:val="24"/>
          <w:szCs w:val="24"/>
        </w:rPr>
      </w:pPr>
      <w:r w:rsidRPr="002721D7">
        <w:rPr>
          <w:rFonts w:ascii="Times New Roman" w:hAnsi="Times New Roman"/>
          <w:b/>
          <w:sz w:val="24"/>
          <w:szCs w:val="24"/>
        </w:rPr>
        <w:t>6. Ответственность Сторон</w:t>
      </w:r>
    </w:p>
    <w:p w:rsidR="00BE3AB5" w:rsidRPr="002721D7" w:rsidRDefault="00BE3AB5" w:rsidP="00BE3AB5">
      <w:pPr>
        <w:ind w:firstLine="540"/>
        <w:jc w:val="both"/>
      </w:pPr>
      <w:r w:rsidRPr="002721D7">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BE3AB5" w:rsidRPr="002721D7" w:rsidRDefault="00BE3AB5" w:rsidP="00BE3AB5">
      <w:pPr>
        <w:ind w:firstLine="540"/>
        <w:jc w:val="both"/>
      </w:pPr>
      <w:r w:rsidRPr="002721D7">
        <w:t>6.2. В случае полного (частичного) невыполнения условий настоящего договора одной из Сторон эта Сторона обязана возместить другой Стороне причиненные убытки.</w:t>
      </w:r>
    </w:p>
    <w:p w:rsidR="00BE3AB5" w:rsidRPr="002721D7" w:rsidRDefault="00BE3AB5" w:rsidP="00BE3AB5">
      <w:pPr>
        <w:ind w:firstLine="540"/>
        <w:jc w:val="both"/>
      </w:pPr>
      <w:r w:rsidRPr="002721D7">
        <w:lastRenderedPageBreak/>
        <w:t>6.3. При нарушении Поставщиком сроков поставки Товара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недопоставленного Товара за каждый день просрочки.</w:t>
      </w:r>
    </w:p>
    <w:p w:rsidR="00BE3AB5" w:rsidRPr="002721D7" w:rsidRDefault="00BE3AB5" w:rsidP="00BE3AB5">
      <w:pPr>
        <w:ind w:firstLine="540"/>
        <w:jc w:val="both"/>
      </w:pPr>
      <w:r w:rsidRPr="002721D7">
        <w:t xml:space="preserve">6.4. При нарушении Поставщиком сроков устранения недостатков Товара, поставки недостающего Товара, замены Товара ненадлежащего </w:t>
      </w:r>
      <w:proofErr w:type="gramStart"/>
      <w:r w:rsidRPr="002721D7">
        <w:t>качества  на</w:t>
      </w:r>
      <w:proofErr w:type="gramEnd"/>
      <w:r w:rsidRPr="002721D7">
        <w:t xml:space="preserve"> Товар надлежащего качества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соответствующего Товара за каждый день просрочки.</w:t>
      </w:r>
    </w:p>
    <w:p w:rsidR="00BE3AB5" w:rsidRPr="002721D7" w:rsidRDefault="00BE3AB5" w:rsidP="00BE3AB5">
      <w:pPr>
        <w:ind w:firstLine="540"/>
        <w:jc w:val="both"/>
      </w:pPr>
      <w:r w:rsidRPr="002721D7">
        <w:t>6.5. При нарушении Заказчиком сроков оплаты Товара по его вине он обязан уплатить Поставщику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неоплаченного Товара за каждый день просрочки.</w:t>
      </w:r>
    </w:p>
    <w:p w:rsidR="00BE3AB5" w:rsidRPr="002721D7" w:rsidRDefault="00BE3AB5" w:rsidP="00BE3AB5">
      <w:pPr>
        <w:ind w:firstLine="540"/>
        <w:jc w:val="both"/>
      </w:pPr>
      <w:r w:rsidRPr="002721D7">
        <w:t xml:space="preserve">6.6. В случае отказа или уклонения Поставщика от замены Товара ненадлежащего </w:t>
      </w:r>
      <w:proofErr w:type="gramStart"/>
      <w:r w:rsidRPr="002721D7">
        <w:t>качества  на</w:t>
      </w:r>
      <w:proofErr w:type="gramEnd"/>
      <w:r w:rsidRPr="002721D7">
        <w:t xml:space="preserve"> Товар надлежащего качества в установленный Заказчиком срок Поставщик по требованию Заказчика обязан уплатить дополнительно к неустойке, предусмотренной пунктом 6.3 Договора, неустойку в виде штрафа в размере 10 (десяти) процентов от цены Договора.</w:t>
      </w:r>
    </w:p>
    <w:p w:rsidR="00B52C5C" w:rsidRPr="002721D7" w:rsidRDefault="00B52C5C" w:rsidP="00BE3AB5">
      <w:pPr>
        <w:ind w:firstLine="540"/>
        <w:jc w:val="both"/>
      </w:pPr>
      <w:r w:rsidRPr="002721D7">
        <w:t>6.</w:t>
      </w:r>
      <w:r w:rsidR="00D9354B" w:rsidRPr="002721D7">
        <w:t>7</w:t>
      </w:r>
      <w:r w:rsidRPr="002721D7">
        <w:t>. При систематическом (три и более раз) неисполнении Поставщиком в назначенный срок претензии Заказчик вправе расторгнуть договор в установленном законодательством Российской Федерации порядке с взысканием и Поставщика причиненных убытков.</w:t>
      </w:r>
    </w:p>
    <w:p w:rsidR="00BE3AB5" w:rsidRPr="002721D7" w:rsidRDefault="00BE3AB5" w:rsidP="00BE3AB5">
      <w:pPr>
        <w:ind w:firstLine="567"/>
        <w:jc w:val="both"/>
      </w:pPr>
      <w:r w:rsidRPr="002721D7">
        <w:t>6.</w:t>
      </w:r>
      <w:r w:rsidR="00D9354B" w:rsidRPr="002721D7">
        <w:t>8</w:t>
      </w:r>
      <w:r w:rsidRPr="002721D7">
        <w:t>. Уплата штрафа не освобождает стороны от выполнения своих обязательств.</w:t>
      </w:r>
    </w:p>
    <w:p w:rsidR="00292E79" w:rsidRPr="002721D7" w:rsidRDefault="00B22572" w:rsidP="00EB6443">
      <w:pPr>
        <w:jc w:val="center"/>
        <w:outlineLvl w:val="0"/>
        <w:rPr>
          <w:b/>
          <w:bCs/>
        </w:rPr>
      </w:pPr>
      <w:r w:rsidRPr="002721D7">
        <w:rPr>
          <w:b/>
          <w:bCs/>
        </w:rPr>
        <w:t>7</w:t>
      </w:r>
      <w:r w:rsidR="004B6D5F" w:rsidRPr="002721D7">
        <w:rPr>
          <w:b/>
          <w:bCs/>
        </w:rPr>
        <w:t>. Порядок урегулирования споров</w:t>
      </w:r>
    </w:p>
    <w:p w:rsidR="00F564CA" w:rsidRPr="002721D7" w:rsidRDefault="007E5F8E" w:rsidP="00F564CA">
      <w:pPr>
        <w:shd w:val="clear" w:color="auto" w:fill="FFFFFF"/>
        <w:spacing w:line="240" w:lineRule="atLeast"/>
        <w:ind w:right="38" w:firstLine="567"/>
        <w:jc w:val="both"/>
        <w:rPr>
          <w:b/>
          <w:bCs/>
        </w:rPr>
      </w:pPr>
      <w:r w:rsidRPr="002721D7">
        <w:t>7</w:t>
      </w:r>
      <w:r w:rsidR="00F564CA" w:rsidRPr="002721D7">
        <w:t xml:space="preserve">.1. В случае возникновения любых противоречий, претензий и разногласий, а также споров, связанных с исполнением настоящего </w:t>
      </w:r>
      <w:r w:rsidR="009832A4" w:rsidRPr="002721D7">
        <w:t>договор</w:t>
      </w:r>
      <w:r w:rsidR="00F564CA" w:rsidRPr="002721D7">
        <w:t>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F564CA" w:rsidRPr="002721D7" w:rsidRDefault="007E5F8E" w:rsidP="00F564CA">
      <w:pPr>
        <w:ind w:firstLine="567"/>
        <w:jc w:val="both"/>
      </w:pPr>
      <w:r w:rsidRPr="002721D7">
        <w:t>7</w:t>
      </w:r>
      <w:r w:rsidR="00F564CA" w:rsidRPr="002721D7">
        <w:t>.2. Все достигнутые договоренности Стороны оформляют в виде дополнительных соглашений, подписанных Сторонами и скрепленных печатями.</w:t>
      </w:r>
    </w:p>
    <w:p w:rsidR="00F564CA" w:rsidRPr="002721D7" w:rsidRDefault="007E5F8E" w:rsidP="00F564CA">
      <w:pPr>
        <w:ind w:firstLine="567"/>
        <w:jc w:val="both"/>
      </w:pPr>
      <w:r w:rsidRPr="002721D7">
        <w:t>7</w:t>
      </w:r>
      <w:r w:rsidR="00F564CA" w:rsidRPr="002721D7">
        <w:t>.3. До передачи спора на разрешение суда Стороны примут меры к его урегулированию в претензионном порядке.</w:t>
      </w:r>
    </w:p>
    <w:p w:rsidR="00F564CA" w:rsidRPr="002721D7" w:rsidRDefault="007E5F8E" w:rsidP="00F564CA">
      <w:pPr>
        <w:ind w:firstLine="567"/>
        <w:jc w:val="both"/>
      </w:pPr>
      <w:r w:rsidRPr="002721D7">
        <w:t>7</w:t>
      </w:r>
      <w:r w:rsidR="00F564CA" w:rsidRPr="002721D7">
        <w:t>.4.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с даты ее получения. Оставление претензии без ответа в установленный срок означает признание требований претензии.</w:t>
      </w:r>
    </w:p>
    <w:p w:rsidR="00F564CA" w:rsidRPr="002721D7" w:rsidRDefault="007E5F8E" w:rsidP="00F564CA">
      <w:pPr>
        <w:ind w:firstLine="567"/>
        <w:jc w:val="both"/>
      </w:pPr>
      <w:r w:rsidRPr="002721D7">
        <w:t>7</w:t>
      </w:r>
      <w:r w:rsidR="00F564CA" w:rsidRPr="002721D7">
        <w:t>.5.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rsidR="00F564CA" w:rsidRPr="002721D7" w:rsidRDefault="007E5F8E" w:rsidP="00F564CA">
      <w:pPr>
        <w:ind w:firstLine="567"/>
        <w:jc w:val="both"/>
      </w:pPr>
      <w:r w:rsidRPr="002721D7">
        <w:t>7</w:t>
      </w:r>
      <w:r w:rsidR="00F564CA" w:rsidRPr="002721D7">
        <w:t xml:space="preserve">.6. Если претензионные требования подлежат денежной оценке, в претензии указывается </w:t>
      </w:r>
      <w:proofErr w:type="spellStart"/>
      <w:r w:rsidR="00F564CA" w:rsidRPr="002721D7">
        <w:t>истребуемая</w:t>
      </w:r>
      <w:proofErr w:type="spellEnd"/>
      <w:r w:rsidR="00F564CA" w:rsidRPr="002721D7">
        <w:t xml:space="preserve"> сумма и ее полный и обоснованный расчет.</w:t>
      </w:r>
    </w:p>
    <w:p w:rsidR="00F564CA" w:rsidRPr="002721D7" w:rsidRDefault="007E5F8E" w:rsidP="00F564CA">
      <w:pPr>
        <w:ind w:firstLine="567"/>
        <w:jc w:val="both"/>
      </w:pPr>
      <w:r w:rsidRPr="002721D7">
        <w:t>7</w:t>
      </w:r>
      <w:r w:rsidR="00F564CA" w:rsidRPr="002721D7">
        <w:t>.7.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F564CA" w:rsidRPr="002721D7" w:rsidRDefault="007E5F8E" w:rsidP="00F564CA">
      <w:pPr>
        <w:ind w:firstLine="567"/>
        <w:jc w:val="both"/>
      </w:pPr>
      <w:r w:rsidRPr="002721D7">
        <w:t>7</w:t>
      </w:r>
      <w:r w:rsidR="00F564CA" w:rsidRPr="002721D7">
        <w:t>.8.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F564CA" w:rsidRPr="002721D7" w:rsidRDefault="007E5F8E" w:rsidP="00F564CA">
      <w:pPr>
        <w:ind w:firstLine="567"/>
        <w:jc w:val="both"/>
      </w:pPr>
      <w:r w:rsidRPr="002721D7">
        <w:t>7</w:t>
      </w:r>
      <w:r w:rsidR="00F564CA" w:rsidRPr="002721D7">
        <w:t xml:space="preserve">.9. В случае невыполнения Сторонами своих обязательств и </w:t>
      </w:r>
      <w:proofErr w:type="spellStart"/>
      <w:r w:rsidR="00F564CA" w:rsidRPr="002721D7">
        <w:t>недостижения</w:t>
      </w:r>
      <w:proofErr w:type="spellEnd"/>
      <w:r w:rsidR="00F564CA" w:rsidRPr="002721D7">
        <w:t xml:space="preserve"> взаимного согласия споры по настоящему </w:t>
      </w:r>
      <w:r w:rsidR="009832A4" w:rsidRPr="002721D7">
        <w:t>договор</w:t>
      </w:r>
      <w:r w:rsidR="00F564CA" w:rsidRPr="002721D7">
        <w:t>у разрешаются в Арбитражном суде Волгоградской области в порядке, установленном действующим законодательством Российской Федерации.</w:t>
      </w:r>
    </w:p>
    <w:p w:rsidR="00907F18" w:rsidRPr="002721D7" w:rsidRDefault="00907F18" w:rsidP="00907F18">
      <w:pPr>
        <w:pStyle w:val="2"/>
        <w:spacing w:before="0"/>
      </w:pPr>
      <w:r w:rsidRPr="002721D7">
        <w:t>8. Антикоррупционная оговорка</w:t>
      </w:r>
    </w:p>
    <w:p w:rsidR="00907F18" w:rsidRPr="002721D7" w:rsidRDefault="00907F18" w:rsidP="00907F18">
      <w:pPr>
        <w:widowControl w:val="0"/>
        <w:autoSpaceDE w:val="0"/>
        <w:autoSpaceDN w:val="0"/>
        <w:adjustRightInd w:val="0"/>
        <w:ind w:firstLine="567"/>
        <w:jc w:val="both"/>
      </w:pPr>
      <w:r w:rsidRPr="002721D7">
        <w:t xml:space="preserve">8.1.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w:t>
      </w:r>
      <w:r w:rsidRPr="002721D7">
        <w:lastRenderedPageBreak/>
        <w:t xml:space="preserve">и не разрешают выплату каких-либо денежных средств или ценностей </w:t>
      </w:r>
      <w:proofErr w:type="gramStart"/>
      <w:r w:rsidRPr="002721D7">
        <w:t>прямо</w:t>
      </w:r>
      <w:proofErr w:type="gramEnd"/>
      <w:r w:rsidRPr="002721D7">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07F18" w:rsidRPr="002721D7" w:rsidRDefault="00907F18" w:rsidP="00907F18">
      <w:pPr>
        <w:widowControl w:val="0"/>
        <w:autoSpaceDE w:val="0"/>
        <w:autoSpaceDN w:val="0"/>
        <w:adjustRightInd w:val="0"/>
        <w:ind w:firstLine="567"/>
        <w:jc w:val="both"/>
      </w:pPr>
      <w:r w:rsidRPr="002721D7">
        <w:t>8.2.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7F18" w:rsidRPr="002721D7" w:rsidRDefault="00907F18" w:rsidP="00907F18">
      <w:pPr>
        <w:widowControl w:val="0"/>
        <w:autoSpaceDE w:val="0"/>
        <w:autoSpaceDN w:val="0"/>
        <w:adjustRightInd w:val="0"/>
        <w:ind w:firstLine="567"/>
        <w:jc w:val="both"/>
      </w:pPr>
      <w:r w:rsidRPr="002721D7">
        <w:t>8.3.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907F18" w:rsidRPr="002721D7" w:rsidRDefault="00907F18" w:rsidP="00907F18">
      <w:pPr>
        <w:widowControl w:val="0"/>
        <w:autoSpaceDE w:val="0"/>
        <w:autoSpaceDN w:val="0"/>
        <w:adjustRightInd w:val="0"/>
        <w:ind w:firstLine="567"/>
        <w:jc w:val="both"/>
      </w:pPr>
      <w:r w:rsidRPr="002721D7">
        <w:t>8.4.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7F18" w:rsidRPr="002721D7" w:rsidRDefault="00907F18" w:rsidP="00907F18">
      <w:pPr>
        <w:widowControl w:val="0"/>
        <w:autoSpaceDE w:val="0"/>
        <w:autoSpaceDN w:val="0"/>
        <w:adjustRightInd w:val="0"/>
        <w:ind w:firstLine="567"/>
        <w:jc w:val="both"/>
      </w:pPr>
      <w:r w:rsidRPr="002721D7">
        <w:t>8.5.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504D9D" w:rsidRPr="002721D7" w:rsidRDefault="00907F18" w:rsidP="00EB6443">
      <w:pPr>
        <w:jc w:val="center"/>
        <w:outlineLvl w:val="0"/>
        <w:rPr>
          <w:b/>
          <w:bCs/>
        </w:rPr>
      </w:pPr>
      <w:r w:rsidRPr="002721D7">
        <w:rPr>
          <w:b/>
          <w:bCs/>
        </w:rPr>
        <w:t>9</w:t>
      </w:r>
      <w:r w:rsidR="00035190" w:rsidRPr="002721D7">
        <w:rPr>
          <w:b/>
          <w:bCs/>
        </w:rPr>
        <w:t>. Заключительные положения</w:t>
      </w:r>
    </w:p>
    <w:p w:rsidR="00C75C83" w:rsidRPr="002721D7" w:rsidRDefault="00C75C83" w:rsidP="00C75C83">
      <w:pPr>
        <w:ind w:firstLine="567"/>
        <w:jc w:val="both"/>
      </w:pPr>
      <w:r w:rsidRPr="002721D7">
        <w:t>9.1. Настоящий договор составлен на ___ с., в двух экземплярах, имеющих одинаковую юридическую силу.</w:t>
      </w:r>
    </w:p>
    <w:p w:rsidR="00C75C83" w:rsidRPr="002721D7" w:rsidRDefault="00C75C83" w:rsidP="00C75C83">
      <w:pPr>
        <w:ind w:firstLine="567"/>
        <w:jc w:val="both"/>
      </w:pPr>
      <w:r w:rsidRPr="002721D7">
        <w:t>9.2. Договор вступает в силу и становится обязательным для Сторон с момента его подписания и действует до _</w:t>
      </w:r>
      <w:proofErr w:type="gramStart"/>
      <w:r w:rsidRPr="002721D7">
        <w:t>_._</w:t>
      </w:r>
      <w:proofErr w:type="gramEnd"/>
      <w:r w:rsidRPr="002721D7">
        <w:t xml:space="preserve">_.202_г., а в части окончательных расчетов до полного исполнения Сторонами своих обязательств. </w:t>
      </w:r>
    </w:p>
    <w:p w:rsidR="00C90651" w:rsidRPr="002721D7" w:rsidRDefault="00C90651" w:rsidP="00C90651">
      <w:pPr>
        <w:ind w:firstLine="567"/>
        <w:jc w:val="both"/>
      </w:pPr>
      <w:r w:rsidRPr="002721D7">
        <w:t xml:space="preserve">9.3. Изменение существенных условий договора допускается согласно п.12 главы VI Положения о закупке </w:t>
      </w:r>
      <w:proofErr w:type="spellStart"/>
      <w:r w:rsidRPr="002721D7">
        <w:t>ВолгГТУ</w:t>
      </w:r>
      <w:proofErr w:type="spellEnd"/>
      <w:r w:rsidRPr="002721D7">
        <w:t>, а именно:</w:t>
      </w:r>
    </w:p>
    <w:p w:rsidR="00C90651" w:rsidRPr="002721D7" w:rsidRDefault="00C90651" w:rsidP="00C90651">
      <w:pPr>
        <w:ind w:firstLine="567"/>
        <w:jc w:val="both"/>
      </w:pPr>
      <w:r w:rsidRPr="002721D7">
        <w:t>1) предусмотренный договором объем закупаемых товаров, работ, услуг не более чем на 30 (тридцать) процентов. При увеличении объема закупаемых товаров, работ, услуг Заказчик по согласованию с участником закупки вправе изменить первоначальную цену договора соответственно изменяемому объему товаров, работ, услуг, а при внесении соответствующих изменений в договор в связи с сокращением объема закупаемых товаров, работ, услуг Заказчик обязан изменить цену договора указанным образом;</w:t>
      </w:r>
    </w:p>
    <w:p w:rsidR="00C90651" w:rsidRPr="002721D7" w:rsidRDefault="00C90651" w:rsidP="00C90651">
      <w:pPr>
        <w:ind w:firstLine="567"/>
        <w:jc w:val="both"/>
      </w:pPr>
      <w:r w:rsidRPr="002721D7">
        <w:t xml:space="preserve">2) сроки исполнения обязательств по договору, если необходимость изменения сроков вызвана: </w:t>
      </w:r>
    </w:p>
    <w:p w:rsidR="00C90651" w:rsidRPr="002721D7" w:rsidRDefault="00C90651" w:rsidP="00C90651">
      <w:pPr>
        <w:ind w:firstLine="567"/>
        <w:jc w:val="both"/>
      </w:pPr>
      <w:r w:rsidRPr="002721D7">
        <w:t>- обстоятельствами непреодолимой силы или просрочкой выполнения Заказчиком своих обязательств по договору;</w:t>
      </w:r>
    </w:p>
    <w:p w:rsidR="00C90651" w:rsidRPr="002721D7" w:rsidRDefault="00C90651" w:rsidP="00C90651">
      <w:pPr>
        <w:ind w:firstLine="567"/>
        <w:jc w:val="both"/>
      </w:pPr>
      <w:r w:rsidRPr="002721D7">
        <w:t>- увеличением или сокращением объема закупаемых товаров, работ, услуг не более чем на 30 (тридцать) процентов;</w:t>
      </w:r>
    </w:p>
    <w:p w:rsidR="00C90651" w:rsidRPr="002721D7" w:rsidRDefault="00C90651" w:rsidP="00C90651">
      <w:pPr>
        <w:ind w:firstLine="567"/>
        <w:jc w:val="both"/>
      </w:pPr>
      <w:r w:rsidRPr="002721D7">
        <w:t xml:space="preserve">- исполнением рамочного договора по единичным расценкам, если не достигнуто предельное (максимальное) значение цены договора, существует потребность в товаре, </w:t>
      </w:r>
      <w:r w:rsidRPr="002721D7">
        <w:lastRenderedPageBreak/>
        <w:t xml:space="preserve">работе, услуге и </w:t>
      </w:r>
      <w:r w:rsidR="00755F3A">
        <w:t>Поставщик</w:t>
      </w:r>
      <w:r w:rsidRPr="002721D7">
        <w:t xml:space="preserve"> готов продолжить исполнение договора без увеличения единичных расценок.</w:t>
      </w:r>
    </w:p>
    <w:p w:rsidR="00C90651" w:rsidRPr="002721D7" w:rsidRDefault="00C90651" w:rsidP="00C90651">
      <w:pPr>
        <w:ind w:firstLine="567"/>
        <w:jc w:val="both"/>
      </w:pPr>
      <w:r w:rsidRPr="002721D7">
        <w:t>3) цену договора:</w:t>
      </w:r>
    </w:p>
    <w:p w:rsidR="00C90651" w:rsidRPr="002721D7" w:rsidRDefault="00C90651" w:rsidP="00C90651">
      <w:pPr>
        <w:ind w:firstLine="567"/>
        <w:jc w:val="both"/>
      </w:pPr>
      <w:r w:rsidRPr="002721D7">
        <w:t>- путем ее уменьшения без изменения иных условий исполнения договора;</w:t>
      </w:r>
    </w:p>
    <w:p w:rsidR="00C90651" w:rsidRPr="002721D7" w:rsidRDefault="00C90651" w:rsidP="00C90651">
      <w:pPr>
        <w:ind w:firstLine="567"/>
        <w:jc w:val="both"/>
      </w:pPr>
      <w:r w:rsidRPr="002721D7">
        <w:t xml:space="preserve">- в случаях, предусмотренных </w:t>
      </w:r>
      <w:hyperlink w:anchor="P259" w:history="1">
        <w:r w:rsidRPr="002721D7">
          <w:t>подпунктом 1</w:t>
        </w:r>
      </w:hyperlink>
      <w:r w:rsidRPr="002721D7">
        <w:t xml:space="preserve"> настоящего пункта;</w:t>
      </w:r>
    </w:p>
    <w:p w:rsidR="00C90651" w:rsidRPr="002721D7" w:rsidRDefault="00C90651" w:rsidP="00C90651">
      <w:pPr>
        <w:ind w:firstLine="567"/>
        <w:jc w:val="both"/>
      </w:pPr>
      <w:r w:rsidRPr="002721D7">
        <w:t>- в случае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 либо другими источниками информации, заслуживающими доверия;</w:t>
      </w:r>
    </w:p>
    <w:p w:rsidR="00C90651" w:rsidRPr="002721D7" w:rsidRDefault="00C90651" w:rsidP="00C90651">
      <w:pPr>
        <w:ind w:firstLine="567"/>
        <w:jc w:val="both"/>
      </w:pPr>
      <w:r w:rsidRPr="002721D7">
        <w:t>- в случае изменения в соответствии с законодательством Российской Федерации регулируемых государством цен (тарифов);</w:t>
      </w:r>
    </w:p>
    <w:p w:rsidR="00C90651" w:rsidRPr="002721D7" w:rsidRDefault="00C90651" w:rsidP="00C90651">
      <w:pPr>
        <w:ind w:firstLine="567"/>
        <w:jc w:val="both"/>
      </w:pPr>
      <w:r w:rsidRPr="002721D7">
        <w:t>4) иные условия исполнения договора, если такое изменение договора допускается законодательством Российской Федерации.</w:t>
      </w:r>
    </w:p>
    <w:p w:rsidR="00C75C83" w:rsidRPr="002721D7" w:rsidRDefault="00C75C83" w:rsidP="00C75C83">
      <w:pPr>
        <w:ind w:firstLine="567"/>
        <w:jc w:val="both"/>
      </w:pPr>
      <w:r w:rsidRPr="002721D7">
        <w:t>9.4. Расторжение договора допускается по соглашению Сторон, по решению суда или в связи с односторонним отказом Стороны договора от исполнения договора в соответствии с гражданским законодательством. Заказчик вправе расторгнуть договор в случае существенного изменения обстоятельств, из которых они исходили при заключении договора, в одностороннем порядке, предусмотренном Гражданским кодексом Российской Федерации и Положением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C75C83" w:rsidRPr="002721D7" w:rsidRDefault="00C75C83" w:rsidP="00C75C83">
      <w:pPr>
        <w:ind w:firstLine="567"/>
        <w:jc w:val="both"/>
      </w:pPr>
      <w:r w:rsidRPr="002721D7">
        <w:t>9.5. 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
    <w:p w:rsidR="00C75C83" w:rsidRPr="002721D7" w:rsidRDefault="00C75C83" w:rsidP="00C75C83">
      <w:pPr>
        <w:ind w:firstLine="567"/>
        <w:jc w:val="both"/>
      </w:pPr>
      <w:r w:rsidRPr="002721D7">
        <w:t>9.6. Все изменения, дополнения и приложения к настоящему договору являются его неотъемлемой частью.</w:t>
      </w:r>
    </w:p>
    <w:p w:rsidR="00C75C83" w:rsidRPr="002721D7" w:rsidRDefault="00C75C83" w:rsidP="00C75C83">
      <w:pPr>
        <w:ind w:firstLine="567"/>
        <w:jc w:val="both"/>
      </w:pPr>
      <w:r w:rsidRPr="002721D7">
        <w:t xml:space="preserve">9.7. </w:t>
      </w:r>
      <w:r w:rsidR="00F869CB">
        <w:t>Поставщик</w:t>
      </w:r>
      <w:r w:rsidRPr="002721D7">
        <w:t xml:space="preserve"> не вправе передавать свои права и обязанности по настоящему договору, полностью или частично, другому лицу без предварительного письменного согласия Заказчика.</w:t>
      </w:r>
    </w:p>
    <w:p w:rsidR="00C75C83" w:rsidRPr="002721D7" w:rsidRDefault="00C75C83" w:rsidP="00C75C83">
      <w:pPr>
        <w:ind w:firstLine="567"/>
        <w:jc w:val="both"/>
      </w:pPr>
      <w:r w:rsidRPr="002721D7">
        <w:t xml:space="preserve">9.8. </w:t>
      </w:r>
      <w:r w:rsidR="00F869CB">
        <w:t>Поставщик</w:t>
      </w:r>
      <w:r w:rsidRPr="002721D7">
        <w:t xml:space="preserve"> несет ответственность по настоящему договору за действия привлекаемых соисполнителей как за свои собственные.</w:t>
      </w:r>
    </w:p>
    <w:p w:rsidR="00504D9D" w:rsidRPr="002721D7" w:rsidRDefault="00907F18" w:rsidP="00EB6443">
      <w:pPr>
        <w:jc w:val="center"/>
        <w:outlineLvl w:val="0"/>
        <w:rPr>
          <w:b/>
          <w:bCs/>
        </w:rPr>
      </w:pPr>
      <w:r w:rsidRPr="002721D7">
        <w:rPr>
          <w:b/>
          <w:bCs/>
        </w:rPr>
        <w:t>10</w:t>
      </w:r>
      <w:r w:rsidR="0000187E" w:rsidRPr="002721D7">
        <w:rPr>
          <w:b/>
          <w:bCs/>
        </w:rPr>
        <w:t>. Приложения</w:t>
      </w:r>
    </w:p>
    <w:p w:rsidR="00DC7CBF" w:rsidRPr="002721D7" w:rsidRDefault="00DC7CBF" w:rsidP="00DC7CBF">
      <w:pPr>
        <w:ind w:firstLine="567"/>
        <w:jc w:val="both"/>
      </w:pPr>
      <w:r w:rsidRPr="002721D7">
        <w:t xml:space="preserve">10.1. Приложение № 1. </w:t>
      </w:r>
      <w:r w:rsidR="002721D7">
        <w:t>Описание объекта закупки</w:t>
      </w:r>
      <w:r w:rsidRPr="002721D7">
        <w:t>.</w:t>
      </w:r>
    </w:p>
    <w:p w:rsidR="00DC7CBF" w:rsidRPr="002721D7" w:rsidRDefault="00DC7CBF" w:rsidP="00DC7CBF">
      <w:pPr>
        <w:ind w:firstLine="567"/>
        <w:jc w:val="both"/>
      </w:pPr>
      <w:r w:rsidRPr="002721D7">
        <w:t xml:space="preserve">10.2. Приложение № </w:t>
      </w:r>
      <w:r w:rsidR="00C90651" w:rsidRPr="002721D7">
        <w:t>2</w:t>
      </w:r>
      <w:r w:rsidRPr="002721D7">
        <w:t>. Расчет цены договора.</w:t>
      </w:r>
    </w:p>
    <w:p w:rsidR="00504D9D" w:rsidRPr="002721D7" w:rsidRDefault="0000187E" w:rsidP="00EB6443">
      <w:pPr>
        <w:jc w:val="center"/>
        <w:outlineLvl w:val="0"/>
        <w:rPr>
          <w:b/>
          <w:bCs/>
        </w:rPr>
      </w:pPr>
      <w:r w:rsidRPr="002721D7">
        <w:rPr>
          <w:b/>
          <w:bCs/>
        </w:rPr>
        <w:t>1</w:t>
      </w:r>
      <w:r w:rsidR="00CD1FA1" w:rsidRPr="002721D7">
        <w:rPr>
          <w:b/>
          <w:bCs/>
        </w:rPr>
        <w:t>1</w:t>
      </w:r>
      <w:r w:rsidRPr="002721D7">
        <w:rPr>
          <w:b/>
          <w:bCs/>
        </w:rPr>
        <w:t xml:space="preserve">. Адреса и реквизиты </w:t>
      </w:r>
      <w:r w:rsidR="009752FC" w:rsidRPr="002721D7">
        <w:rPr>
          <w:b/>
          <w:bCs/>
        </w:rPr>
        <w:t>Сторон</w:t>
      </w:r>
    </w:p>
    <w:p w:rsidR="00504D9D" w:rsidRPr="002721D7" w:rsidRDefault="00504D9D" w:rsidP="00EB6443">
      <w:pPr>
        <w:jc w:val="both"/>
        <w:outlineLvl w:val="0"/>
        <w:rPr>
          <w:b/>
          <w:bCs/>
          <w:u w:val="single"/>
        </w:rPr>
      </w:pPr>
      <w:r w:rsidRPr="002721D7">
        <w:rPr>
          <w:b/>
          <w:bCs/>
          <w:u w:val="single"/>
        </w:rPr>
        <w:t>ЗАКАЗЧИК</w:t>
      </w:r>
    </w:p>
    <w:p w:rsidR="00DF615C" w:rsidRPr="002721D7" w:rsidRDefault="00DF615C" w:rsidP="00DF615C">
      <w:pPr>
        <w:widowControl w:val="0"/>
        <w:suppressAutoHyphens/>
        <w:outlineLvl w:val="0"/>
        <w:rPr>
          <w:bCs/>
          <w:lang w:eastAsia="zh-CN"/>
        </w:rPr>
      </w:pPr>
      <w:r w:rsidRPr="002721D7">
        <w:rPr>
          <w:b/>
          <w:bCs/>
          <w:lang w:eastAsia="zh-CN"/>
        </w:rPr>
        <w:t>Волгоградский государственный технический университет</w:t>
      </w:r>
    </w:p>
    <w:p w:rsidR="00DF615C" w:rsidRPr="002721D7" w:rsidRDefault="00DF615C" w:rsidP="00DF615C">
      <w:pPr>
        <w:widowControl w:val="0"/>
        <w:suppressAutoHyphens/>
        <w:rPr>
          <w:b/>
          <w:bCs/>
          <w:lang w:eastAsia="zh-CN"/>
        </w:rPr>
      </w:pPr>
      <w:r w:rsidRPr="002721D7">
        <w:rPr>
          <w:bCs/>
          <w:lang w:eastAsia="zh-CN"/>
        </w:rPr>
        <w:t>400005 г. Волгоград, пр. Ленина, 28, тел. (8442)23-00-76, 23-87-87</w:t>
      </w:r>
    </w:p>
    <w:p w:rsidR="00DF615C" w:rsidRPr="002721D7" w:rsidRDefault="00DF615C" w:rsidP="00DF615C">
      <w:pPr>
        <w:suppressAutoHyphens/>
        <w:rPr>
          <w:rFonts w:eastAsia="MS Mincho"/>
          <w:lang w:eastAsia="zh-CN"/>
        </w:rPr>
      </w:pPr>
      <w:r w:rsidRPr="002721D7">
        <w:rPr>
          <w:lang w:eastAsia="zh-CN"/>
        </w:rPr>
        <w:t>ИНН 3444049170, КПП 344401001, ОГРН 1023403440818</w:t>
      </w:r>
    </w:p>
    <w:p w:rsidR="00DF615C" w:rsidRPr="002721D7" w:rsidRDefault="00DF615C" w:rsidP="00DF615C">
      <w:pPr>
        <w:suppressAutoHyphens/>
        <w:rPr>
          <w:lang w:eastAsia="zh-CN"/>
        </w:rPr>
      </w:pPr>
      <w:r w:rsidRPr="002721D7">
        <w:rPr>
          <w:lang w:eastAsia="zh-CN"/>
        </w:rPr>
        <w:t>Получатель УФК по Волгоградской области (Волгоградский государственный технический университет л/с 20296Х09660)</w:t>
      </w:r>
    </w:p>
    <w:p w:rsidR="00DF615C" w:rsidRPr="002721D7" w:rsidRDefault="00DF615C" w:rsidP="00DF615C">
      <w:pPr>
        <w:suppressAutoHyphens/>
        <w:rPr>
          <w:lang w:eastAsia="zh-CN"/>
        </w:rPr>
      </w:pPr>
      <w:r w:rsidRPr="002721D7">
        <w:rPr>
          <w:lang w:eastAsia="zh-CN"/>
        </w:rPr>
        <w:t xml:space="preserve">Казначейский счет 03214643000000012900                   </w:t>
      </w:r>
    </w:p>
    <w:p w:rsidR="0087071F" w:rsidRPr="002721D7" w:rsidRDefault="00DF615C" w:rsidP="00DF615C">
      <w:pPr>
        <w:suppressAutoHyphens/>
        <w:rPr>
          <w:lang w:eastAsia="zh-CN"/>
        </w:rPr>
      </w:pPr>
      <w:r w:rsidRPr="002721D7">
        <w:rPr>
          <w:lang w:eastAsia="zh-CN"/>
        </w:rPr>
        <w:t xml:space="preserve">Банк получателя </w:t>
      </w:r>
      <w:r w:rsidR="0087071F" w:rsidRPr="002721D7">
        <w:rPr>
          <w:color w:val="000000"/>
        </w:rPr>
        <w:t>ОКЦ № 4 Южного ГУ Банка России</w:t>
      </w:r>
      <w:r w:rsidRPr="002721D7">
        <w:rPr>
          <w:lang w:eastAsia="zh-CN"/>
        </w:rPr>
        <w:t xml:space="preserve"> // УФК по Волгоградской области </w:t>
      </w:r>
      <w:proofErr w:type="spellStart"/>
      <w:r w:rsidRPr="002721D7">
        <w:rPr>
          <w:lang w:eastAsia="zh-CN"/>
        </w:rPr>
        <w:t>г.Волгоград</w:t>
      </w:r>
      <w:proofErr w:type="spellEnd"/>
    </w:p>
    <w:p w:rsidR="0087071F" w:rsidRPr="002721D7" w:rsidRDefault="00DF615C" w:rsidP="00DF615C">
      <w:pPr>
        <w:suppressAutoHyphens/>
        <w:rPr>
          <w:lang w:eastAsia="zh-CN"/>
        </w:rPr>
      </w:pPr>
      <w:r w:rsidRPr="002721D7">
        <w:rPr>
          <w:lang w:eastAsia="zh-CN"/>
        </w:rPr>
        <w:t>БИК 011806101</w:t>
      </w:r>
    </w:p>
    <w:p w:rsidR="00DF615C" w:rsidRPr="002721D7" w:rsidRDefault="00DF615C" w:rsidP="00DF615C">
      <w:pPr>
        <w:suppressAutoHyphens/>
        <w:rPr>
          <w:lang w:eastAsia="zh-CN"/>
        </w:rPr>
      </w:pPr>
      <w:r w:rsidRPr="002721D7">
        <w:rPr>
          <w:lang w:eastAsia="zh-CN"/>
        </w:rPr>
        <w:t>Единый казначейский счет 40102810445370000021</w:t>
      </w:r>
    </w:p>
    <w:p w:rsidR="00536B14" w:rsidRPr="002721D7" w:rsidRDefault="00536B14" w:rsidP="00EB6443">
      <w:pPr>
        <w:outlineLvl w:val="0"/>
        <w:rPr>
          <w:rFonts w:eastAsia="MS Mincho"/>
          <w:b/>
          <w:bCs/>
          <w:u w:val="single"/>
        </w:rPr>
      </w:pPr>
    </w:p>
    <w:p w:rsidR="00504D9D" w:rsidRPr="002721D7" w:rsidRDefault="00A85099" w:rsidP="00EB6443">
      <w:pPr>
        <w:outlineLvl w:val="0"/>
        <w:rPr>
          <w:rFonts w:eastAsia="MS Mincho"/>
          <w:b/>
          <w:bCs/>
          <w:u w:val="single"/>
        </w:rPr>
      </w:pPr>
      <w:r w:rsidRPr="002721D7">
        <w:rPr>
          <w:rFonts w:eastAsia="MS Mincho"/>
          <w:b/>
          <w:bCs/>
          <w:u w:val="single"/>
        </w:rPr>
        <w:t>ПОСТАВЩИК</w:t>
      </w:r>
    </w:p>
    <w:p w:rsidR="00B64F7E" w:rsidRPr="002721D7" w:rsidRDefault="00B64F7E" w:rsidP="000D45A2">
      <w:pPr>
        <w:rPr>
          <w:rFonts w:eastAsia="MS Mincho"/>
        </w:rPr>
      </w:pPr>
      <w:r w:rsidRPr="002721D7">
        <w:rPr>
          <w:rFonts w:eastAsia="MS Mincho"/>
        </w:rPr>
        <w:t>_____</w:t>
      </w:r>
    </w:p>
    <w:p w:rsidR="00E37ACB" w:rsidRPr="002721D7" w:rsidRDefault="00E37ACB" w:rsidP="000D45A2">
      <w:pPr>
        <w:rPr>
          <w:rFonts w:eastAsia="MS Mincho"/>
        </w:rPr>
      </w:pPr>
      <w:r w:rsidRPr="002721D7">
        <w:rPr>
          <w:rFonts w:eastAsia="MS Mincho"/>
        </w:rPr>
        <w:t xml:space="preserve">Адрес юридический: </w:t>
      </w:r>
    </w:p>
    <w:p w:rsidR="00E37ACB" w:rsidRPr="002721D7" w:rsidRDefault="00E37ACB" w:rsidP="000D45A2">
      <w:pPr>
        <w:rPr>
          <w:rFonts w:eastAsia="MS Mincho"/>
        </w:rPr>
      </w:pPr>
      <w:r w:rsidRPr="002721D7">
        <w:rPr>
          <w:rFonts w:eastAsia="MS Mincho"/>
        </w:rPr>
        <w:t>Адрес фактический (почтовый)</w:t>
      </w:r>
      <w:r w:rsidR="00A85099" w:rsidRPr="002721D7">
        <w:rPr>
          <w:rFonts w:eastAsia="MS Mincho"/>
        </w:rPr>
        <w:t>:</w:t>
      </w:r>
      <w:r w:rsidRPr="002721D7">
        <w:rPr>
          <w:rFonts w:eastAsia="MS Mincho"/>
        </w:rPr>
        <w:t xml:space="preserve"> </w:t>
      </w:r>
    </w:p>
    <w:p w:rsidR="00BE3AB5" w:rsidRPr="002721D7" w:rsidRDefault="00BE3AB5" w:rsidP="00BE3AB5">
      <w:pPr>
        <w:rPr>
          <w:rFonts w:eastAsia="MS Mincho"/>
        </w:rPr>
      </w:pPr>
      <w:r w:rsidRPr="002721D7">
        <w:rPr>
          <w:rFonts w:eastAsia="MS Mincho"/>
        </w:rPr>
        <w:t xml:space="preserve">тел. </w:t>
      </w:r>
      <w:r w:rsidRPr="002721D7">
        <w:t>(8442) ___, электронная почта ____,</w:t>
      </w:r>
    </w:p>
    <w:p w:rsidR="00E37ACB" w:rsidRPr="002721D7" w:rsidRDefault="00E37ACB" w:rsidP="00EB6443">
      <w:pPr>
        <w:outlineLvl w:val="0"/>
        <w:rPr>
          <w:rFonts w:eastAsia="MS Mincho"/>
        </w:rPr>
      </w:pPr>
      <w:r w:rsidRPr="002721D7">
        <w:rPr>
          <w:rFonts w:eastAsia="MS Mincho"/>
        </w:rPr>
        <w:t>ИНН</w:t>
      </w:r>
      <w:r w:rsidR="00035190" w:rsidRPr="002721D7">
        <w:rPr>
          <w:rFonts w:eastAsia="MS Mincho"/>
        </w:rPr>
        <w:t xml:space="preserve"> </w:t>
      </w:r>
      <w:r w:rsidR="00A85099" w:rsidRPr="002721D7">
        <w:t>___</w:t>
      </w:r>
      <w:r w:rsidR="00B64F7E" w:rsidRPr="002721D7">
        <w:t>_____________</w:t>
      </w:r>
      <w:proofErr w:type="gramStart"/>
      <w:r w:rsidR="00B64F7E" w:rsidRPr="002721D7">
        <w:t>_</w:t>
      </w:r>
      <w:r w:rsidR="00035190" w:rsidRPr="002721D7">
        <w:rPr>
          <w:rFonts w:eastAsia="MS Mincho"/>
        </w:rPr>
        <w:t xml:space="preserve"> </w:t>
      </w:r>
      <w:r w:rsidRPr="002721D7">
        <w:rPr>
          <w:rFonts w:eastAsia="MS Mincho"/>
        </w:rPr>
        <w:t xml:space="preserve"> КПП</w:t>
      </w:r>
      <w:proofErr w:type="gramEnd"/>
      <w:r w:rsidRPr="002721D7">
        <w:rPr>
          <w:rFonts w:eastAsia="MS Mincho"/>
        </w:rPr>
        <w:t xml:space="preserve"> </w:t>
      </w:r>
      <w:r w:rsidR="00A85099" w:rsidRPr="002721D7">
        <w:t>___</w:t>
      </w:r>
      <w:r w:rsidR="00B64F7E" w:rsidRPr="002721D7">
        <w:t>____________</w:t>
      </w:r>
      <w:r w:rsidR="00CD3B53" w:rsidRPr="002721D7">
        <w:t xml:space="preserve"> ОГРН ___</w:t>
      </w:r>
      <w:r w:rsidR="00B64F7E" w:rsidRPr="002721D7">
        <w:t>_________</w:t>
      </w:r>
    </w:p>
    <w:p w:rsidR="00E37ACB" w:rsidRPr="002721D7" w:rsidRDefault="00A85099" w:rsidP="00EB6443">
      <w:pPr>
        <w:outlineLvl w:val="0"/>
        <w:rPr>
          <w:rFonts w:eastAsia="MS Mincho"/>
        </w:rPr>
      </w:pPr>
      <w:r w:rsidRPr="002721D7">
        <w:rPr>
          <w:rFonts w:eastAsia="MS Mincho"/>
        </w:rPr>
        <w:lastRenderedPageBreak/>
        <w:t xml:space="preserve">Р/счёт </w:t>
      </w:r>
      <w:r w:rsidR="00B64F7E" w:rsidRPr="002721D7">
        <w:rPr>
          <w:rFonts w:eastAsia="MS Mincho"/>
        </w:rPr>
        <w:t>_______________________________________________________</w:t>
      </w:r>
    </w:p>
    <w:p w:rsidR="004C5CA3" w:rsidRPr="002721D7" w:rsidRDefault="00A85099" w:rsidP="00EB6443">
      <w:pPr>
        <w:outlineLvl w:val="0"/>
        <w:rPr>
          <w:rFonts w:eastAsia="MS Mincho"/>
        </w:rPr>
      </w:pPr>
      <w:proofErr w:type="gramStart"/>
      <w:r w:rsidRPr="002721D7">
        <w:rPr>
          <w:rFonts w:eastAsia="MS Mincho"/>
        </w:rPr>
        <w:t xml:space="preserve">Банк </w:t>
      </w:r>
      <w:r w:rsidR="00B64F7E" w:rsidRPr="002721D7">
        <w:rPr>
          <w:rFonts w:eastAsia="MS Mincho"/>
        </w:rPr>
        <w:t xml:space="preserve"> _</w:t>
      </w:r>
      <w:proofErr w:type="gramEnd"/>
      <w:r w:rsidR="00B64F7E" w:rsidRPr="002721D7">
        <w:rPr>
          <w:rFonts w:eastAsia="MS Mincho"/>
        </w:rPr>
        <w:t>_______________________________________________________</w:t>
      </w:r>
    </w:p>
    <w:p w:rsidR="00E37ACB" w:rsidRPr="002721D7" w:rsidRDefault="00A85099" w:rsidP="000D45A2">
      <w:pPr>
        <w:rPr>
          <w:rFonts w:eastAsia="MS Mincho"/>
        </w:rPr>
      </w:pPr>
      <w:r w:rsidRPr="002721D7">
        <w:rPr>
          <w:rFonts w:eastAsia="MS Mincho"/>
        </w:rPr>
        <w:t xml:space="preserve">К/ счёт </w:t>
      </w:r>
      <w:r w:rsidR="00B64F7E" w:rsidRPr="002721D7">
        <w:rPr>
          <w:rFonts w:eastAsia="MS Mincho"/>
        </w:rPr>
        <w:t>_______________________________________________________</w:t>
      </w:r>
    </w:p>
    <w:p w:rsidR="00E37ACB" w:rsidRPr="002721D7" w:rsidRDefault="00A85099" w:rsidP="000D45A2">
      <w:pPr>
        <w:rPr>
          <w:rFonts w:eastAsia="MS Mincho"/>
        </w:rPr>
      </w:pPr>
      <w:r w:rsidRPr="002721D7">
        <w:rPr>
          <w:rFonts w:eastAsia="MS Mincho"/>
        </w:rPr>
        <w:t xml:space="preserve">БИК </w:t>
      </w:r>
      <w:r w:rsidR="00B64F7E" w:rsidRPr="002721D7">
        <w:rPr>
          <w:rFonts w:eastAsia="MS Mincho"/>
        </w:rPr>
        <w:t>_________________________________________________________</w:t>
      </w:r>
    </w:p>
    <w:p w:rsidR="00536B14" w:rsidRPr="002721D7" w:rsidRDefault="00536B14" w:rsidP="000D45A2">
      <w:pPr>
        <w:rPr>
          <w:rFonts w:eastAsia="MS Mincho"/>
        </w:rPr>
      </w:pPr>
    </w:p>
    <w:tbl>
      <w:tblPr>
        <w:tblW w:w="0" w:type="auto"/>
        <w:jc w:val="center"/>
        <w:tblLayout w:type="fixed"/>
        <w:tblLook w:val="0000" w:firstRow="0" w:lastRow="0" w:firstColumn="0" w:lastColumn="0" w:noHBand="0" w:noVBand="0"/>
      </w:tblPr>
      <w:tblGrid>
        <w:gridCol w:w="4428"/>
        <w:gridCol w:w="4243"/>
      </w:tblGrid>
      <w:tr w:rsidR="00C52D6A" w:rsidRPr="002721D7" w:rsidTr="007D0495">
        <w:trPr>
          <w:jc w:val="center"/>
        </w:trPr>
        <w:tc>
          <w:tcPr>
            <w:tcW w:w="4428" w:type="dxa"/>
            <w:shd w:val="clear" w:color="auto" w:fill="auto"/>
          </w:tcPr>
          <w:p w:rsidR="00C52D6A" w:rsidRPr="002721D7" w:rsidRDefault="00536B14" w:rsidP="007D0495">
            <w:pPr>
              <w:widowControl w:val="0"/>
              <w:adjustRightInd w:val="0"/>
              <w:jc w:val="center"/>
              <w:rPr>
                <w:b/>
                <w:u w:val="single"/>
              </w:rPr>
            </w:pPr>
            <w:r w:rsidRPr="002721D7">
              <w:rPr>
                <w:b/>
                <w:u w:val="single"/>
              </w:rPr>
              <w:t>ЗАКАЗЧИК</w:t>
            </w:r>
          </w:p>
          <w:p w:rsidR="00C52D6A" w:rsidRPr="002721D7" w:rsidRDefault="00536B14" w:rsidP="007D0495">
            <w:pPr>
              <w:widowControl w:val="0"/>
              <w:adjustRightInd w:val="0"/>
              <w:jc w:val="center"/>
            </w:pPr>
            <w:r w:rsidRPr="002721D7">
              <w:t>__________</w:t>
            </w:r>
          </w:p>
          <w:p w:rsidR="00536B14" w:rsidRPr="002721D7" w:rsidRDefault="00536B14" w:rsidP="007D0495">
            <w:pPr>
              <w:widowControl w:val="0"/>
              <w:adjustRightInd w:val="0"/>
              <w:jc w:val="center"/>
              <w:rPr>
                <w:vertAlign w:val="superscript"/>
              </w:rPr>
            </w:pPr>
            <w:r w:rsidRPr="002721D7">
              <w:rPr>
                <w:vertAlign w:val="superscript"/>
              </w:rPr>
              <w:t>(Должность)</w:t>
            </w:r>
          </w:p>
          <w:p w:rsidR="00C52D6A" w:rsidRPr="002721D7" w:rsidRDefault="00C52D6A" w:rsidP="007D0495">
            <w:pPr>
              <w:widowControl w:val="0"/>
              <w:adjustRightInd w:val="0"/>
              <w:jc w:val="center"/>
            </w:pPr>
            <w:r w:rsidRPr="002721D7">
              <w:rPr>
                <w:b/>
              </w:rPr>
              <w:t>__________</w:t>
            </w:r>
            <w:r w:rsidRPr="002721D7">
              <w:t xml:space="preserve"> __________</w:t>
            </w:r>
          </w:p>
          <w:p w:rsidR="00C52D6A" w:rsidRPr="002721D7" w:rsidRDefault="00C52D6A" w:rsidP="007D0495">
            <w:pPr>
              <w:widowControl w:val="0"/>
              <w:tabs>
                <w:tab w:val="center" w:pos="1536"/>
                <w:tab w:val="center" w:pos="2670"/>
              </w:tabs>
              <w:adjustRightInd w:val="0"/>
              <w:rPr>
                <w:vertAlign w:val="superscript"/>
              </w:rPr>
            </w:pPr>
            <w:r w:rsidRPr="002721D7">
              <w:rPr>
                <w:vertAlign w:val="superscript"/>
              </w:rPr>
              <w:tab/>
              <w:t>(Подпись)</w:t>
            </w:r>
            <w:r w:rsidRPr="002721D7">
              <w:rPr>
                <w:vertAlign w:val="superscript"/>
              </w:rPr>
              <w:tab/>
              <w:t>(Ф.И.О)</w:t>
            </w:r>
          </w:p>
          <w:p w:rsidR="00C52D6A" w:rsidRPr="002721D7" w:rsidRDefault="00C52D6A" w:rsidP="007D0495">
            <w:pPr>
              <w:widowControl w:val="0"/>
              <w:adjustRightInd w:val="0"/>
              <w:jc w:val="center"/>
              <w:rPr>
                <w:bCs/>
              </w:rPr>
            </w:pPr>
            <w:r w:rsidRPr="002721D7">
              <w:rPr>
                <w:bCs/>
              </w:rPr>
              <w:t>«___» _________ 202__ г</w:t>
            </w:r>
          </w:p>
        </w:tc>
        <w:tc>
          <w:tcPr>
            <w:tcW w:w="4243" w:type="dxa"/>
            <w:shd w:val="clear" w:color="auto" w:fill="auto"/>
          </w:tcPr>
          <w:p w:rsidR="00C52D6A" w:rsidRPr="002721D7" w:rsidRDefault="00536B14" w:rsidP="007D0495">
            <w:pPr>
              <w:pStyle w:val="ad"/>
              <w:rPr>
                <w:bCs w:val="0"/>
              </w:rPr>
            </w:pPr>
            <w:r w:rsidRPr="002721D7">
              <w:rPr>
                <w:bCs w:val="0"/>
                <w:u w:val="single"/>
              </w:rPr>
              <w:t>ПОСТАВЩИК</w:t>
            </w:r>
          </w:p>
          <w:p w:rsidR="00536B14" w:rsidRPr="002721D7" w:rsidRDefault="00536B14" w:rsidP="00536B14">
            <w:pPr>
              <w:widowControl w:val="0"/>
              <w:adjustRightInd w:val="0"/>
              <w:jc w:val="center"/>
            </w:pPr>
            <w:r w:rsidRPr="002721D7">
              <w:t>__________</w:t>
            </w:r>
          </w:p>
          <w:p w:rsidR="00536B14" w:rsidRPr="002721D7" w:rsidRDefault="00536B14" w:rsidP="00536B14">
            <w:pPr>
              <w:widowControl w:val="0"/>
              <w:adjustRightInd w:val="0"/>
              <w:jc w:val="center"/>
              <w:rPr>
                <w:vertAlign w:val="superscript"/>
              </w:rPr>
            </w:pPr>
            <w:r w:rsidRPr="002721D7">
              <w:rPr>
                <w:vertAlign w:val="superscript"/>
              </w:rPr>
              <w:t>(Должность)</w:t>
            </w:r>
          </w:p>
          <w:p w:rsidR="00C52D6A" w:rsidRPr="002721D7" w:rsidRDefault="00C52D6A" w:rsidP="007D0495">
            <w:pPr>
              <w:widowControl w:val="0"/>
              <w:adjustRightInd w:val="0"/>
              <w:jc w:val="center"/>
            </w:pPr>
            <w:r w:rsidRPr="002721D7">
              <w:rPr>
                <w:b/>
              </w:rPr>
              <w:t>__________</w:t>
            </w:r>
            <w:r w:rsidRPr="002721D7">
              <w:t xml:space="preserve"> __________</w:t>
            </w:r>
          </w:p>
          <w:p w:rsidR="00C52D6A" w:rsidRPr="002721D7" w:rsidRDefault="00C52D6A" w:rsidP="007D0495">
            <w:pPr>
              <w:widowControl w:val="0"/>
              <w:tabs>
                <w:tab w:val="center" w:pos="1536"/>
                <w:tab w:val="center" w:pos="2670"/>
              </w:tabs>
              <w:adjustRightInd w:val="0"/>
              <w:rPr>
                <w:vertAlign w:val="superscript"/>
              </w:rPr>
            </w:pPr>
            <w:r w:rsidRPr="002721D7">
              <w:rPr>
                <w:vertAlign w:val="superscript"/>
              </w:rPr>
              <w:tab/>
              <w:t>(Подпись)</w:t>
            </w:r>
            <w:r w:rsidRPr="002721D7">
              <w:rPr>
                <w:vertAlign w:val="superscript"/>
              </w:rPr>
              <w:tab/>
              <w:t>(Ф.И.О)</w:t>
            </w:r>
          </w:p>
          <w:p w:rsidR="00C52D6A" w:rsidRPr="002721D7" w:rsidRDefault="00C52D6A" w:rsidP="007D0495">
            <w:pPr>
              <w:pStyle w:val="ad"/>
              <w:rPr>
                <w:b w:val="0"/>
              </w:rPr>
            </w:pPr>
            <w:r w:rsidRPr="002721D7">
              <w:rPr>
                <w:b w:val="0"/>
                <w:bCs w:val="0"/>
              </w:rPr>
              <w:t>«___» _________ 202__ г</w:t>
            </w:r>
          </w:p>
        </w:tc>
      </w:tr>
      <w:tr w:rsidR="00C52D6A" w:rsidRPr="002721D7" w:rsidTr="007D0495">
        <w:trPr>
          <w:jc w:val="center"/>
        </w:trPr>
        <w:tc>
          <w:tcPr>
            <w:tcW w:w="4428" w:type="dxa"/>
            <w:shd w:val="clear" w:color="auto" w:fill="auto"/>
          </w:tcPr>
          <w:p w:rsidR="00C52D6A" w:rsidRPr="002721D7" w:rsidRDefault="00C52D6A" w:rsidP="007D0495">
            <w:pPr>
              <w:pStyle w:val="ad"/>
              <w:jc w:val="left"/>
              <w:rPr>
                <w:b w:val="0"/>
              </w:rPr>
            </w:pPr>
            <w:proofErr w:type="spellStart"/>
            <w:r w:rsidRPr="002721D7">
              <w:rPr>
                <w:b w:val="0"/>
              </w:rPr>
              <w:t>м.п</w:t>
            </w:r>
            <w:proofErr w:type="spellEnd"/>
            <w:r w:rsidRPr="002721D7">
              <w:rPr>
                <w:b w:val="0"/>
              </w:rPr>
              <w:t>.</w:t>
            </w:r>
          </w:p>
        </w:tc>
        <w:tc>
          <w:tcPr>
            <w:tcW w:w="4243" w:type="dxa"/>
            <w:shd w:val="clear" w:color="auto" w:fill="auto"/>
          </w:tcPr>
          <w:p w:rsidR="00C52D6A" w:rsidRPr="002721D7" w:rsidRDefault="00C52D6A" w:rsidP="007D0495">
            <w:pPr>
              <w:pStyle w:val="ad"/>
              <w:jc w:val="left"/>
              <w:rPr>
                <w:b w:val="0"/>
              </w:rPr>
            </w:pPr>
            <w:proofErr w:type="spellStart"/>
            <w:r w:rsidRPr="002721D7">
              <w:rPr>
                <w:b w:val="0"/>
              </w:rPr>
              <w:t>м.п</w:t>
            </w:r>
            <w:proofErr w:type="spellEnd"/>
            <w:r w:rsidRPr="002721D7">
              <w:rPr>
                <w:b w:val="0"/>
              </w:rPr>
              <w:t>.</w:t>
            </w:r>
          </w:p>
        </w:tc>
      </w:tr>
    </w:tbl>
    <w:p w:rsidR="00C90651" w:rsidRPr="002721D7" w:rsidRDefault="00C90651" w:rsidP="00C90651">
      <w:pPr>
        <w:pStyle w:val="ad"/>
        <w:jc w:val="right"/>
        <w:rPr>
          <w:b w:val="0"/>
        </w:rPr>
      </w:pPr>
    </w:p>
    <w:p w:rsidR="00C90651" w:rsidRPr="002721D7" w:rsidRDefault="00C90651" w:rsidP="00C90651">
      <w:pPr>
        <w:pStyle w:val="ad"/>
        <w:jc w:val="right"/>
        <w:outlineLvl w:val="0"/>
        <w:rPr>
          <w:b w:val="0"/>
        </w:rPr>
      </w:pPr>
      <w:r w:rsidRPr="002721D7">
        <w:rPr>
          <w:b w:val="0"/>
        </w:rPr>
        <w:t>Приложение № 1</w:t>
      </w:r>
    </w:p>
    <w:p w:rsidR="00C90651" w:rsidRPr="002721D7" w:rsidRDefault="00C90651" w:rsidP="00C90651">
      <w:pPr>
        <w:pStyle w:val="ad"/>
        <w:jc w:val="right"/>
        <w:rPr>
          <w:b w:val="0"/>
        </w:rPr>
      </w:pPr>
      <w:r w:rsidRPr="002721D7">
        <w:rPr>
          <w:b w:val="0"/>
        </w:rPr>
        <w:t>к договору № _______</w:t>
      </w:r>
    </w:p>
    <w:p w:rsidR="00C90651" w:rsidRPr="002721D7" w:rsidRDefault="00C90651" w:rsidP="00C90651">
      <w:pPr>
        <w:pStyle w:val="ad"/>
        <w:jc w:val="right"/>
        <w:rPr>
          <w:b w:val="0"/>
        </w:rPr>
      </w:pPr>
      <w:r w:rsidRPr="002721D7">
        <w:rPr>
          <w:b w:val="0"/>
        </w:rPr>
        <w:t>от __</w:t>
      </w:r>
      <w:proofErr w:type="gramStart"/>
      <w:r w:rsidRPr="002721D7">
        <w:rPr>
          <w:b w:val="0"/>
        </w:rPr>
        <w:t>_._</w:t>
      </w:r>
      <w:proofErr w:type="gramEnd"/>
      <w:r w:rsidRPr="002721D7">
        <w:rPr>
          <w:b w:val="0"/>
        </w:rPr>
        <w:t>__.202__ г.</w:t>
      </w:r>
    </w:p>
    <w:p w:rsidR="00C90651" w:rsidRPr="002721D7" w:rsidRDefault="002721D7" w:rsidP="00C90651">
      <w:pPr>
        <w:jc w:val="center"/>
        <w:rPr>
          <w:b/>
        </w:rPr>
      </w:pPr>
      <w:r w:rsidRPr="002721D7">
        <w:rPr>
          <w:b/>
        </w:rPr>
        <w:t>Описание объекта закупки</w:t>
      </w:r>
    </w:p>
    <w:p w:rsidR="00C90651" w:rsidRPr="002721D7" w:rsidRDefault="00C90651" w:rsidP="00C90651">
      <w:pPr>
        <w:jc w:val="center"/>
        <w:rPr>
          <w:b/>
        </w:rPr>
      </w:pPr>
      <w:r w:rsidRPr="002721D7">
        <w:rPr>
          <w:b/>
        </w:rPr>
        <w:t>…</w:t>
      </w:r>
    </w:p>
    <w:tbl>
      <w:tblPr>
        <w:tblW w:w="0" w:type="auto"/>
        <w:jc w:val="center"/>
        <w:tblLayout w:type="fixed"/>
        <w:tblLook w:val="0000" w:firstRow="0" w:lastRow="0" w:firstColumn="0" w:lastColumn="0" w:noHBand="0" w:noVBand="0"/>
      </w:tblPr>
      <w:tblGrid>
        <w:gridCol w:w="4428"/>
        <w:gridCol w:w="4243"/>
      </w:tblGrid>
      <w:tr w:rsidR="00C90651" w:rsidRPr="002721D7" w:rsidTr="00526F69">
        <w:trPr>
          <w:jc w:val="center"/>
        </w:trPr>
        <w:tc>
          <w:tcPr>
            <w:tcW w:w="4428" w:type="dxa"/>
            <w:shd w:val="clear" w:color="auto" w:fill="auto"/>
          </w:tcPr>
          <w:p w:rsidR="00C90651" w:rsidRPr="002721D7" w:rsidRDefault="00C90651" w:rsidP="00526F69">
            <w:pPr>
              <w:widowControl w:val="0"/>
              <w:adjustRightInd w:val="0"/>
              <w:jc w:val="center"/>
              <w:rPr>
                <w:b/>
                <w:u w:val="single"/>
              </w:rPr>
            </w:pPr>
            <w:r w:rsidRPr="002721D7">
              <w:rPr>
                <w:b/>
                <w:u w:val="single"/>
              </w:rPr>
              <w:t>ЗАКАЗЧИК</w:t>
            </w:r>
          </w:p>
          <w:p w:rsidR="00C90651" w:rsidRPr="002721D7" w:rsidRDefault="00C90651" w:rsidP="00526F69">
            <w:pPr>
              <w:widowControl w:val="0"/>
              <w:adjustRightInd w:val="0"/>
              <w:jc w:val="center"/>
            </w:pPr>
            <w:r w:rsidRPr="002721D7">
              <w:t>__________</w:t>
            </w:r>
          </w:p>
          <w:p w:rsidR="00C90651" w:rsidRPr="002721D7" w:rsidRDefault="00C90651" w:rsidP="00526F69">
            <w:pPr>
              <w:widowControl w:val="0"/>
              <w:adjustRightInd w:val="0"/>
              <w:jc w:val="center"/>
              <w:rPr>
                <w:vertAlign w:val="superscript"/>
              </w:rPr>
            </w:pPr>
            <w:r w:rsidRPr="002721D7">
              <w:rPr>
                <w:vertAlign w:val="superscript"/>
              </w:rPr>
              <w:t>(Должность)</w:t>
            </w:r>
          </w:p>
          <w:p w:rsidR="00C90651" w:rsidRPr="002721D7" w:rsidRDefault="00C90651" w:rsidP="00526F69">
            <w:pPr>
              <w:widowControl w:val="0"/>
              <w:adjustRightInd w:val="0"/>
              <w:jc w:val="center"/>
            </w:pPr>
            <w:r w:rsidRPr="002721D7">
              <w:rPr>
                <w:b/>
              </w:rPr>
              <w:t>__________</w:t>
            </w:r>
            <w:r w:rsidRPr="002721D7">
              <w:t xml:space="preserve"> __________</w:t>
            </w:r>
          </w:p>
          <w:p w:rsidR="00C90651" w:rsidRPr="002721D7" w:rsidRDefault="00C90651" w:rsidP="00526F69">
            <w:pPr>
              <w:widowControl w:val="0"/>
              <w:tabs>
                <w:tab w:val="center" w:pos="1536"/>
                <w:tab w:val="center" w:pos="2670"/>
              </w:tabs>
              <w:adjustRightInd w:val="0"/>
              <w:rPr>
                <w:vertAlign w:val="superscript"/>
              </w:rPr>
            </w:pPr>
            <w:r w:rsidRPr="002721D7">
              <w:rPr>
                <w:vertAlign w:val="superscript"/>
              </w:rPr>
              <w:tab/>
              <w:t>(Подпись)</w:t>
            </w:r>
            <w:r w:rsidRPr="002721D7">
              <w:rPr>
                <w:vertAlign w:val="superscript"/>
              </w:rPr>
              <w:tab/>
              <w:t>(Ф.И.О)</w:t>
            </w:r>
          </w:p>
          <w:p w:rsidR="00C90651" w:rsidRPr="002721D7" w:rsidRDefault="00C90651" w:rsidP="00526F69">
            <w:pPr>
              <w:widowControl w:val="0"/>
              <w:adjustRightInd w:val="0"/>
              <w:jc w:val="center"/>
              <w:rPr>
                <w:bCs/>
              </w:rPr>
            </w:pPr>
            <w:r w:rsidRPr="002721D7">
              <w:rPr>
                <w:bCs/>
              </w:rPr>
              <w:t>«___» _________ 202__ г.</w:t>
            </w:r>
          </w:p>
        </w:tc>
        <w:tc>
          <w:tcPr>
            <w:tcW w:w="4243" w:type="dxa"/>
            <w:shd w:val="clear" w:color="auto" w:fill="auto"/>
          </w:tcPr>
          <w:p w:rsidR="00C90651" w:rsidRPr="002721D7" w:rsidRDefault="00C90651" w:rsidP="00526F69">
            <w:pPr>
              <w:pStyle w:val="ad"/>
              <w:rPr>
                <w:bCs w:val="0"/>
              </w:rPr>
            </w:pPr>
            <w:r w:rsidRPr="002721D7">
              <w:rPr>
                <w:bCs w:val="0"/>
                <w:u w:val="single"/>
              </w:rPr>
              <w:t>ПОСТАВЩИК</w:t>
            </w:r>
          </w:p>
          <w:p w:rsidR="00C90651" w:rsidRPr="002721D7" w:rsidRDefault="00C90651" w:rsidP="00526F69">
            <w:pPr>
              <w:widowControl w:val="0"/>
              <w:adjustRightInd w:val="0"/>
              <w:jc w:val="center"/>
            </w:pPr>
            <w:r w:rsidRPr="002721D7">
              <w:t>__________</w:t>
            </w:r>
          </w:p>
          <w:p w:rsidR="00C90651" w:rsidRPr="002721D7" w:rsidRDefault="00C90651" w:rsidP="00526F69">
            <w:pPr>
              <w:widowControl w:val="0"/>
              <w:adjustRightInd w:val="0"/>
              <w:jc w:val="center"/>
              <w:rPr>
                <w:vertAlign w:val="superscript"/>
              </w:rPr>
            </w:pPr>
            <w:r w:rsidRPr="002721D7">
              <w:rPr>
                <w:vertAlign w:val="superscript"/>
              </w:rPr>
              <w:t>(Должность)</w:t>
            </w:r>
          </w:p>
          <w:p w:rsidR="00C90651" w:rsidRPr="002721D7" w:rsidRDefault="00C90651" w:rsidP="00526F69">
            <w:pPr>
              <w:widowControl w:val="0"/>
              <w:adjustRightInd w:val="0"/>
              <w:jc w:val="center"/>
            </w:pPr>
            <w:r w:rsidRPr="002721D7">
              <w:rPr>
                <w:b/>
              </w:rPr>
              <w:t>__________</w:t>
            </w:r>
            <w:r w:rsidRPr="002721D7">
              <w:t xml:space="preserve"> __________</w:t>
            </w:r>
          </w:p>
          <w:p w:rsidR="00C90651" w:rsidRPr="002721D7" w:rsidRDefault="00C90651" w:rsidP="00526F69">
            <w:pPr>
              <w:widowControl w:val="0"/>
              <w:tabs>
                <w:tab w:val="center" w:pos="1536"/>
                <w:tab w:val="center" w:pos="2670"/>
              </w:tabs>
              <w:adjustRightInd w:val="0"/>
              <w:rPr>
                <w:vertAlign w:val="superscript"/>
              </w:rPr>
            </w:pPr>
            <w:r w:rsidRPr="002721D7">
              <w:rPr>
                <w:vertAlign w:val="superscript"/>
              </w:rPr>
              <w:tab/>
              <w:t>(Подпись)</w:t>
            </w:r>
            <w:r w:rsidRPr="002721D7">
              <w:rPr>
                <w:vertAlign w:val="superscript"/>
              </w:rPr>
              <w:tab/>
              <w:t>(Ф.И.О)</w:t>
            </w:r>
          </w:p>
          <w:p w:rsidR="00C90651" w:rsidRPr="002721D7" w:rsidRDefault="00C90651" w:rsidP="00526F69">
            <w:pPr>
              <w:pStyle w:val="ad"/>
              <w:rPr>
                <w:b w:val="0"/>
              </w:rPr>
            </w:pPr>
            <w:r w:rsidRPr="002721D7">
              <w:rPr>
                <w:b w:val="0"/>
                <w:bCs w:val="0"/>
              </w:rPr>
              <w:t>«___» _________ 202__ г.</w:t>
            </w:r>
          </w:p>
        </w:tc>
      </w:tr>
      <w:tr w:rsidR="00C90651" w:rsidRPr="002721D7" w:rsidTr="00526F69">
        <w:trPr>
          <w:jc w:val="center"/>
        </w:trPr>
        <w:tc>
          <w:tcPr>
            <w:tcW w:w="4428" w:type="dxa"/>
            <w:shd w:val="clear" w:color="auto" w:fill="auto"/>
          </w:tcPr>
          <w:p w:rsidR="00C90651" w:rsidRPr="002721D7" w:rsidRDefault="00C90651" w:rsidP="00526F69">
            <w:pPr>
              <w:pStyle w:val="ad"/>
              <w:jc w:val="left"/>
              <w:rPr>
                <w:b w:val="0"/>
              </w:rPr>
            </w:pPr>
            <w:proofErr w:type="spellStart"/>
            <w:r w:rsidRPr="002721D7">
              <w:rPr>
                <w:b w:val="0"/>
              </w:rPr>
              <w:t>м.п</w:t>
            </w:r>
            <w:proofErr w:type="spellEnd"/>
            <w:r w:rsidRPr="002721D7">
              <w:rPr>
                <w:b w:val="0"/>
              </w:rPr>
              <w:t>.</w:t>
            </w:r>
          </w:p>
        </w:tc>
        <w:tc>
          <w:tcPr>
            <w:tcW w:w="4243" w:type="dxa"/>
            <w:shd w:val="clear" w:color="auto" w:fill="auto"/>
          </w:tcPr>
          <w:p w:rsidR="00C90651" w:rsidRPr="002721D7" w:rsidRDefault="00C90651" w:rsidP="00526F69">
            <w:pPr>
              <w:pStyle w:val="ad"/>
              <w:jc w:val="left"/>
              <w:rPr>
                <w:b w:val="0"/>
              </w:rPr>
            </w:pPr>
            <w:proofErr w:type="spellStart"/>
            <w:r w:rsidRPr="002721D7">
              <w:rPr>
                <w:b w:val="0"/>
              </w:rPr>
              <w:t>м.п</w:t>
            </w:r>
            <w:proofErr w:type="spellEnd"/>
            <w:r w:rsidRPr="002721D7">
              <w:rPr>
                <w:b w:val="0"/>
              </w:rPr>
              <w:t>.</w:t>
            </w:r>
          </w:p>
        </w:tc>
      </w:tr>
    </w:tbl>
    <w:p w:rsidR="00C90651" w:rsidRPr="002721D7" w:rsidRDefault="00C90651" w:rsidP="00C90651">
      <w:pPr>
        <w:jc w:val="center"/>
        <w:rPr>
          <w:b/>
        </w:rPr>
      </w:pPr>
    </w:p>
    <w:p w:rsidR="00C90651" w:rsidRPr="002721D7" w:rsidRDefault="00C90651" w:rsidP="00C90651">
      <w:pPr>
        <w:pStyle w:val="ad"/>
        <w:jc w:val="right"/>
        <w:outlineLvl w:val="0"/>
        <w:rPr>
          <w:b w:val="0"/>
        </w:rPr>
      </w:pPr>
      <w:r w:rsidRPr="002721D7">
        <w:rPr>
          <w:b w:val="0"/>
        </w:rPr>
        <w:t>Приложение № 2</w:t>
      </w:r>
    </w:p>
    <w:p w:rsidR="00C90651" w:rsidRPr="002721D7" w:rsidRDefault="00C90651" w:rsidP="00C90651">
      <w:pPr>
        <w:pStyle w:val="ad"/>
        <w:jc w:val="right"/>
        <w:rPr>
          <w:b w:val="0"/>
        </w:rPr>
      </w:pPr>
      <w:r w:rsidRPr="002721D7">
        <w:rPr>
          <w:b w:val="0"/>
        </w:rPr>
        <w:t>к договору № _______</w:t>
      </w:r>
    </w:p>
    <w:p w:rsidR="00C90651" w:rsidRPr="002721D7" w:rsidRDefault="00C90651" w:rsidP="00C90651">
      <w:pPr>
        <w:pStyle w:val="ad"/>
        <w:jc w:val="right"/>
        <w:rPr>
          <w:b w:val="0"/>
        </w:rPr>
      </w:pPr>
      <w:r w:rsidRPr="002721D7">
        <w:rPr>
          <w:b w:val="0"/>
        </w:rPr>
        <w:t>от __</w:t>
      </w:r>
      <w:proofErr w:type="gramStart"/>
      <w:r w:rsidRPr="002721D7">
        <w:rPr>
          <w:b w:val="0"/>
        </w:rPr>
        <w:t>_._</w:t>
      </w:r>
      <w:proofErr w:type="gramEnd"/>
      <w:r w:rsidRPr="002721D7">
        <w:rPr>
          <w:b w:val="0"/>
        </w:rPr>
        <w:t>__.202__ г.</w:t>
      </w:r>
    </w:p>
    <w:p w:rsidR="00C90651" w:rsidRPr="002721D7" w:rsidRDefault="00C90651" w:rsidP="00C90651">
      <w:pPr>
        <w:jc w:val="center"/>
        <w:rPr>
          <w:b/>
        </w:rPr>
      </w:pPr>
      <w:r w:rsidRPr="002721D7">
        <w:rPr>
          <w:b/>
        </w:rPr>
        <w:t>Расчет цены договора</w:t>
      </w:r>
    </w:p>
    <w:tbl>
      <w:tblPr>
        <w:tblW w:w="9645" w:type="dxa"/>
        <w:tblInd w:w="108" w:type="dxa"/>
        <w:shd w:val="clear" w:color="auto" w:fill="FFFFFF"/>
        <w:tblLayout w:type="fixed"/>
        <w:tblLook w:val="04A0" w:firstRow="1" w:lastRow="0" w:firstColumn="1" w:lastColumn="0" w:noHBand="0" w:noVBand="1"/>
      </w:tblPr>
      <w:tblGrid>
        <w:gridCol w:w="710"/>
        <w:gridCol w:w="4113"/>
        <w:gridCol w:w="638"/>
        <w:gridCol w:w="638"/>
        <w:gridCol w:w="1773"/>
        <w:gridCol w:w="1773"/>
      </w:tblGrid>
      <w:tr w:rsidR="00C90651" w:rsidRPr="002721D7" w:rsidTr="00526F69">
        <w:trPr>
          <w:cantSplit/>
          <w:trHeight w:val="1282"/>
        </w:trPr>
        <w:tc>
          <w:tcPr>
            <w:tcW w:w="710" w:type="dxa"/>
            <w:tcBorders>
              <w:top w:val="single" w:sz="4" w:space="0" w:color="000000"/>
              <w:left w:val="single" w:sz="4" w:space="0" w:color="000000"/>
              <w:bottom w:val="single" w:sz="4" w:space="0" w:color="000000"/>
              <w:right w:val="nil"/>
            </w:tcBorders>
            <w:shd w:val="clear" w:color="auto" w:fill="FFFFFF"/>
            <w:vAlign w:val="center"/>
            <w:hideMark/>
          </w:tcPr>
          <w:p w:rsidR="00C90651" w:rsidRPr="002721D7" w:rsidRDefault="00C90651" w:rsidP="00526F69">
            <w:pPr>
              <w:snapToGrid w:val="0"/>
              <w:ind w:left="-57" w:right="-57"/>
              <w:jc w:val="center"/>
              <w:rPr>
                <w:b/>
                <w:sz w:val="22"/>
                <w:szCs w:val="22"/>
              </w:rPr>
            </w:pPr>
            <w:r w:rsidRPr="002721D7">
              <w:rPr>
                <w:b/>
                <w:sz w:val="22"/>
                <w:szCs w:val="22"/>
              </w:rPr>
              <w:t xml:space="preserve">№ </w:t>
            </w:r>
          </w:p>
          <w:p w:rsidR="00C90651" w:rsidRPr="002721D7" w:rsidRDefault="00C90651" w:rsidP="00526F69">
            <w:pPr>
              <w:snapToGrid w:val="0"/>
              <w:ind w:left="-57" w:right="-57"/>
              <w:jc w:val="center"/>
              <w:rPr>
                <w:b/>
                <w:sz w:val="22"/>
                <w:szCs w:val="22"/>
              </w:rPr>
            </w:pPr>
            <w:r w:rsidRPr="002721D7">
              <w:rPr>
                <w:b/>
                <w:sz w:val="22"/>
                <w:szCs w:val="22"/>
              </w:rPr>
              <w:t>п/п</w:t>
            </w:r>
          </w:p>
        </w:tc>
        <w:tc>
          <w:tcPr>
            <w:tcW w:w="4113" w:type="dxa"/>
            <w:tcBorders>
              <w:top w:val="single" w:sz="4" w:space="0" w:color="000000"/>
              <w:left w:val="single" w:sz="4" w:space="0" w:color="000000"/>
              <w:bottom w:val="single" w:sz="4" w:space="0" w:color="000000"/>
              <w:right w:val="nil"/>
            </w:tcBorders>
            <w:shd w:val="clear" w:color="auto" w:fill="FFFFFF"/>
            <w:vAlign w:val="center"/>
            <w:hideMark/>
          </w:tcPr>
          <w:p w:rsidR="00C90651" w:rsidRPr="002721D7" w:rsidRDefault="00C90651" w:rsidP="00526F69">
            <w:pPr>
              <w:snapToGrid w:val="0"/>
              <w:ind w:left="-57" w:right="-57"/>
              <w:jc w:val="center"/>
              <w:rPr>
                <w:b/>
                <w:sz w:val="22"/>
                <w:szCs w:val="22"/>
              </w:rPr>
            </w:pPr>
            <w:r w:rsidRPr="002721D7">
              <w:rPr>
                <w:b/>
                <w:sz w:val="22"/>
                <w:szCs w:val="22"/>
              </w:rPr>
              <w:t xml:space="preserve">Название продукции, </w:t>
            </w:r>
          </w:p>
          <w:p w:rsidR="00C90651" w:rsidRPr="002721D7" w:rsidRDefault="00C90651" w:rsidP="00526F69">
            <w:pPr>
              <w:snapToGrid w:val="0"/>
              <w:ind w:left="-57" w:right="-57"/>
              <w:jc w:val="center"/>
              <w:rPr>
                <w:b/>
                <w:sz w:val="22"/>
                <w:szCs w:val="22"/>
              </w:rPr>
            </w:pPr>
            <w:r w:rsidRPr="002721D7">
              <w:rPr>
                <w:b/>
                <w:sz w:val="22"/>
                <w:szCs w:val="22"/>
              </w:rPr>
              <w:t xml:space="preserve"> характеристики.</w:t>
            </w:r>
          </w:p>
          <w:p w:rsidR="00C90651" w:rsidRPr="002721D7" w:rsidRDefault="00C90651" w:rsidP="00526F69">
            <w:pPr>
              <w:snapToGrid w:val="0"/>
              <w:ind w:left="-57" w:right="-57"/>
              <w:jc w:val="center"/>
              <w:rPr>
                <w:b/>
                <w:sz w:val="22"/>
                <w:szCs w:val="22"/>
              </w:rPr>
            </w:pPr>
            <w:r w:rsidRPr="002721D7">
              <w:rPr>
                <w:b/>
                <w:sz w:val="22"/>
                <w:szCs w:val="22"/>
              </w:rPr>
              <w:t>Страна происхождения товара</w:t>
            </w:r>
          </w:p>
        </w:tc>
        <w:tc>
          <w:tcPr>
            <w:tcW w:w="638" w:type="dxa"/>
            <w:tcBorders>
              <w:top w:val="single" w:sz="4" w:space="0" w:color="000000"/>
              <w:left w:val="single" w:sz="4" w:space="0" w:color="000000"/>
              <w:bottom w:val="single" w:sz="4" w:space="0" w:color="000000"/>
              <w:right w:val="single" w:sz="4" w:space="0" w:color="auto"/>
            </w:tcBorders>
            <w:shd w:val="clear" w:color="auto" w:fill="FFFFFF"/>
            <w:textDirection w:val="btLr"/>
            <w:vAlign w:val="center"/>
            <w:hideMark/>
          </w:tcPr>
          <w:p w:rsidR="00C90651" w:rsidRPr="002721D7" w:rsidRDefault="00C90651" w:rsidP="00526F69">
            <w:pPr>
              <w:snapToGrid w:val="0"/>
              <w:ind w:left="-57" w:right="-57"/>
              <w:jc w:val="center"/>
              <w:rPr>
                <w:b/>
                <w:sz w:val="22"/>
                <w:szCs w:val="22"/>
              </w:rPr>
            </w:pPr>
            <w:r w:rsidRPr="002721D7">
              <w:rPr>
                <w:b/>
                <w:sz w:val="22"/>
                <w:szCs w:val="22"/>
              </w:rPr>
              <w:t>Ед. измерения</w:t>
            </w:r>
          </w:p>
        </w:tc>
        <w:tc>
          <w:tcPr>
            <w:tcW w:w="638" w:type="dxa"/>
            <w:tcBorders>
              <w:top w:val="single" w:sz="4" w:space="0" w:color="000000"/>
              <w:left w:val="single" w:sz="4" w:space="0" w:color="auto"/>
              <w:bottom w:val="single" w:sz="4" w:space="0" w:color="000000"/>
              <w:right w:val="single" w:sz="4" w:space="0" w:color="000000"/>
            </w:tcBorders>
            <w:shd w:val="clear" w:color="auto" w:fill="FFFFFF"/>
            <w:textDirection w:val="btLr"/>
            <w:vAlign w:val="center"/>
            <w:hideMark/>
          </w:tcPr>
          <w:p w:rsidR="00C90651" w:rsidRPr="002721D7" w:rsidRDefault="00C90651" w:rsidP="00526F69">
            <w:pPr>
              <w:snapToGrid w:val="0"/>
              <w:ind w:left="-57" w:right="-57"/>
              <w:jc w:val="center"/>
              <w:rPr>
                <w:b/>
                <w:sz w:val="22"/>
                <w:szCs w:val="22"/>
              </w:rPr>
            </w:pPr>
            <w:r w:rsidRPr="002721D7">
              <w:rPr>
                <w:b/>
                <w:sz w:val="22"/>
                <w:szCs w:val="22"/>
              </w:rPr>
              <w:t>Кол-во.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C90651" w:rsidRPr="002721D7" w:rsidRDefault="00C90651" w:rsidP="00526F69">
            <w:pPr>
              <w:snapToGrid w:val="0"/>
              <w:ind w:left="-57" w:right="-57"/>
              <w:jc w:val="center"/>
              <w:rPr>
                <w:b/>
                <w:sz w:val="22"/>
                <w:szCs w:val="22"/>
              </w:rPr>
            </w:pPr>
            <w:r w:rsidRPr="002721D7">
              <w:rPr>
                <w:b/>
                <w:sz w:val="22"/>
                <w:szCs w:val="22"/>
              </w:rPr>
              <w:t xml:space="preserve">Цена </w:t>
            </w:r>
          </w:p>
          <w:p w:rsidR="00C90651" w:rsidRPr="002721D7" w:rsidRDefault="00C90651" w:rsidP="00526F69">
            <w:pPr>
              <w:snapToGrid w:val="0"/>
              <w:ind w:left="-57" w:right="-57"/>
              <w:jc w:val="center"/>
              <w:rPr>
                <w:b/>
                <w:sz w:val="22"/>
                <w:szCs w:val="22"/>
              </w:rPr>
            </w:pPr>
            <w:r w:rsidRPr="002721D7">
              <w:rPr>
                <w:b/>
                <w:sz w:val="22"/>
                <w:szCs w:val="22"/>
              </w:rPr>
              <w:t>ед. продукции</w:t>
            </w:r>
          </w:p>
          <w:p w:rsidR="00C90651" w:rsidRPr="002721D7" w:rsidRDefault="00C90651" w:rsidP="00526F69">
            <w:pPr>
              <w:snapToGrid w:val="0"/>
              <w:ind w:left="-57" w:right="-57"/>
              <w:jc w:val="center"/>
              <w:rPr>
                <w:b/>
                <w:sz w:val="22"/>
                <w:szCs w:val="22"/>
              </w:rPr>
            </w:pPr>
            <w:r w:rsidRPr="002721D7">
              <w:rPr>
                <w:b/>
                <w:sz w:val="22"/>
                <w:szCs w:val="22"/>
              </w:rPr>
              <w:t>(руб.)</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C90651" w:rsidRPr="002721D7" w:rsidRDefault="00C90651" w:rsidP="00526F69">
            <w:pPr>
              <w:snapToGrid w:val="0"/>
              <w:ind w:left="-57" w:right="-57"/>
              <w:jc w:val="center"/>
              <w:rPr>
                <w:b/>
                <w:bCs/>
                <w:sz w:val="22"/>
                <w:szCs w:val="22"/>
              </w:rPr>
            </w:pPr>
            <w:r w:rsidRPr="002721D7">
              <w:rPr>
                <w:b/>
                <w:bCs/>
                <w:sz w:val="22"/>
                <w:szCs w:val="22"/>
              </w:rPr>
              <w:t>Всего сумма</w:t>
            </w:r>
          </w:p>
          <w:p w:rsidR="00C90651" w:rsidRPr="002721D7" w:rsidRDefault="00C90651" w:rsidP="00526F69">
            <w:pPr>
              <w:snapToGrid w:val="0"/>
              <w:ind w:left="-57" w:right="-57"/>
              <w:jc w:val="center"/>
              <w:rPr>
                <w:b/>
                <w:sz w:val="22"/>
                <w:szCs w:val="22"/>
              </w:rPr>
            </w:pPr>
            <w:r w:rsidRPr="002721D7">
              <w:rPr>
                <w:b/>
                <w:sz w:val="22"/>
                <w:szCs w:val="22"/>
              </w:rPr>
              <w:t>(руб.)</w:t>
            </w:r>
          </w:p>
        </w:tc>
      </w:tr>
      <w:tr w:rsidR="00C90651" w:rsidRPr="002721D7" w:rsidTr="00526F69">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C90651" w:rsidRPr="002721D7" w:rsidRDefault="00C90651" w:rsidP="00526F69">
            <w:pPr>
              <w:snapToGrid w:val="0"/>
              <w:ind w:left="-57" w:right="-57"/>
              <w:jc w:val="center"/>
              <w:rPr>
                <w:sz w:val="22"/>
                <w:szCs w:val="22"/>
              </w:rPr>
            </w:pPr>
            <w:r w:rsidRPr="002721D7">
              <w:rPr>
                <w:sz w:val="22"/>
                <w:szCs w:val="22"/>
              </w:rPr>
              <w:t>1.</w:t>
            </w:r>
          </w:p>
        </w:tc>
        <w:tc>
          <w:tcPr>
            <w:tcW w:w="4113" w:type="dxa"/>
            <w:tcBorders>
              <w:top w:val="single" w:sz="4" w:space="0" w:color="000000"/>
              <w:left w:val="single" w:sz="4" w:space="0" w:color="000000"/>
              <w:bottom w:val="single" w:sz="4" w:space="0" w:color="000000"/>
              <w:right w:val="nil"/>
            </w:tcBorders>
            <w:shd w:val="clear" w:color="auto" w:fill="FFFFFF"/>
            <w:vAlign w:val="center"/>
          </w:tcPr>
          <w:p w:rsidR="00C90651" w:rsidRPr="002721D7" w:rsidRDefault="00C90651" w:rsidP="00526F69">
            <w:pPr>
              <w:snapToGrid w:val="0"/>
              <w:ind w:left="-57" w:right="-57"/>
              <w:jc w:val="center"/>
              <w:rPr>
                <w:sz w:val="22"/>
                <w:szCs w:val="22"/>
              </w:rPr>
            </w:pPr>
          </w:p>
        </w:tc>
        <w:tc>
          <w:tcPr>
            <w:tcW w:w="638" w:type="dxa"/>
            <w:tcBorders>
              <w:top w:val="single" w:sz="4" w:space="0" w:color="000000"/>
              <w:left w:val="single" w:sz="4" w:space="0" w:color="000000"/>
              <w:bottom w:val="single" w:sz="4" w:space="0" w:color="000000"/>
              <w:right w:val="single" w:sz="4" w:space="0" w:color="auto"/>
            </w:tcBorders>
            <w:shd w:val="clear" w:color="auto" w:fill="FFFFFF"/>
            <w:vAlign w:val="center"/>
          </w:tcPr>
          <w:p w:rsidR="00C90651" w:rsidRPr="002721D7" w:rsidRDefault="00C90651" w:rsidP="00526F69">
            <w:pPr>
              <w:snapToGrid w:val="0"/>
              <w:ind w:left="-57" w:right="-57"/>
              <w:jc w:val="center"/>
              <w:rPr>
                <w:sz w:val="22"/>
                <w:szCs w:val="22"/>
              </w:rPr>
            </w:pPr>
          </w:p>
        </w:tc>
        <w:tc>
          <w:tcPr>
            <w:tcW w:w="638" w:type="dxa"/>
            <w:tcBorders>
              <w:top w:val="single" w:sz="4" w:space="0" w:color="000000"/>
              <w:left w:val="single" w:sz="4" w:space="0" w:color="auto"/>
              <w:bottom w:val="single" w:sz="4" w:space="0" w:color="000000"/>
              <w:right w:val="single" w:sz="4" w:space="0" w:color="000000"/>
            </w:tcBorders>
            <w:shd w:val="clear" w:color="auto" w:fill="FFFFFF"/>
            <w:vAlign w:val="center"/>
          </w:tcPr>
          <w:p w:rsidR="00C90651" w:rsidRPr="002721D7" w:rsidRDefault="00C90651" w:rsidP="00526F69">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0651" w:rsidRPr="002721D7" w:rsidRDefault="00C90651" w:rsidP="00526F69">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0651" w:rsidRPr="002721D7" w:rsidRDefault="00C90651" w:rsidP="00526F69">
            <w:pPr>
              <w:snapToGrid w:val="0"/>
              <w:ind w:left="-57" w:right="-57"/>
              <w:jc w:val="center"/>
              <w:rPr>
                <w:bCs/>
                <w:sz w:val="22"/>
                <w:szCs w:val="22"/>
              </w:rPr>
            </w:pPr>
          </w:p>
        </w:tc>
      </w:tr>
      <w:tr w:rsidR="00C90651" w:rsidRPr="002721D7" w:rsidTr="00526F69">
        <w:trPr>
          <w:cantSplit/>
          <w:trHeight w:val="191"/>
        </w:trPr>
        <w:tc>
          <w:tcPr>
            <w:tcW w:w="787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C90651" w:rsidRPr="002721D7" w:rsidRDefault="00C90651" w:rsidP="00526F69">
            <w:pPr>
              <w:snapToGrid w:val="0"/>
              <w:ind w:left="-57" w:right="-57"/>
              <w:jc w:val="right"/>
              <w:rPr>
                <w:b/>
                <w:sz w:val="22"/>
                <w:szCs w:val="22"/>
              </w:rPr>
            </w:pPr>
            <w:proofErr w:type="spellStart"/>
            <w:r w:rsidRPr="002721D7">
              <w:rPr>
                <w:b/>
                <w:sz w:val="22"/>
                <w:szCs w:val="22"/>
                <w:lang w:val="en-US"/>
              </w:rPr>
              <w:t>Всего</w:t>
            </w:r>
            <w:proofErr w:type="spellEnd"/>
            <w:r w:rsidRPr="002721D7">
              <w:rPr>
                <w:b/>
                <w:sz w:val="22"/>
                <w:szCs w:val="22"/>
                <w:lang w:val="en-US"/>
              </w:rPr>
              <w:t>:</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0651" w:rsidRPr="002721D7" w:rsidRDefault="00C90651" w:rsidP="00526F69">
            <w:pPr>
              <w:snapToGrid w:val="0"/>
              <w:ind w:left="-57" w:right="-57"/>
              <w:jc w:val="center"/>
              <w:rPr>
                <w:bCs/>
                <w:sz w:val="22"/>
                <w:szCs w:val="22"/>
              </w:rPr>
            </w:pPr>
          </w:p>
        </w:tc>
      </w:tr>
      <w:tr w:rsidR="00C90651" w:rsidRPr="002721D7" w:rsidTr="00526F69">
        <w:trPr>
          <w:cantSplit/>
          <w:trHeight w:val="191"/>
        </w:trPr>
        <w:tc>
          <w:tcPr>
            <w:tcW w:w="787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90651" w:rsidRPr="002721D7" w:rsidRDefault="00C90651" w:rsidP="00526F69">
            <w:pPr>
              <w:snapToGrid w:val="0"/>
              <w:ind w:left="-57" w:right="-57"/>
              <w:jc w:val="right"/>
              <w:rPr>
                <w:sz w:val="22"/>
                <w:szCs w:val="22"/>
              </w:rPr>
            </w:pPr>
            <w:r w:rsidRPr="002721D7">
              <w:rPr>
                <w:sz w:val="22"/>
                <w:szCs w:val="22"/>
              </w:rPr>
              <w:t xml:space="preserve">в </w:t>
            </w:r>
            <w:proofErr w:type="spellStart"/>
            <w:r w:rsidRPr="002721D7">
              <w:rPr>
                <w:sz w:val="22"/>
                <w:szCs w:val="22"/>
              </w:rPr>
              <w:t>т.ч</w:t>
            </w:r>
            <w:proofErr w:type="spellEnd"/>
            <w:r w:rsidRPr="002721D7">
              <w:rPr>
                <w:sz w:val="22"/>
                <w:szCs w:val="22"/>
              </w:rPr>
              <w:t>. НДС __%</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0651" w:rsidRPr="002721D7" w:rsidRDefault="00C90651" w:rsidP="00526F69">
            <w:pPr>
              <w:snapToGrid w:val="0"/>
              <w:ind w:left="-57" w:right="-57"/>
              <w:jc w:val="center"/>
              <w:rPr>
                <w:bCs/>
                <w:sz w:val="22"/>
                <w:szCs w:val="22"/>
              </w:rPr>
            </w:pPr>
          </w:p>
        </w:tc>
      </w:tr>
    </w:tbl>
    <w:p w:rsidR="00C90651" w:rsidRPr="002721D7" w:rsidRDefault="00C90651" w:rsidP="00C90651"/>
    <w:tbl>
      <w:tblPr>
        <w:tblW w:w="0" w:type="auto"/>
        <w:jc w:val="center"/>
        <w:tblLayout w:type="fixed"/>
        <w:tblLook w:val="0000" w:firstRow="0" w:lastRow="0" w:firstColumn="0" w:lastColumn="0" w:noHBand="0" w:noVBand="0"/>
      </w:tblPr>
      <w:tblGrid>
        <w:gridCol w:w="4428"/>
        <w:gridCol w:w="4243"/>
      </w:tblGrid>
      <w:tr w:rsidR="00C90651" w:rsidRPr="002721D7" w:rsidTr="00526F69">
        <w:trPr>
          <w:jc w:val="center"/>
        </w:trPr>
        <w:tc>
          <w:tcPr>
            <w:tcW w:w="4428" w:type="dxa"/>
            <w:shd w:val="clear" w:color="auto" w:fill="auto"/>
          </w:tcPr>
          <w:p w:rsidR="00C90651" w:rsidRPr="002721D7" w:rsidRDefault="00C90651" w:rsidP="00526F69">
            <w:pPr>
              <w:widowControl w:val="0"/>
              <w:adjustRightInd w:val="0"/>
              <w:jc w:val="center"/>
              <w:rPr>
                <w:b/>
                <w:u w:val="single"/>
              </w:rPr>
            </w:pPr>
            <w:r w:rsidRPr="002721D7">
              <w:rPr>
                <w:b/>
                <w:u w:val="single"/>
              </w:rPr>
              <w:t>ЗАКАЗЧИК</w:t>
            </w:r>
          </w:p>
          <w:p w:rsidR="00C90651" w:rsidRPr="002721D7" w:rsidRDefault="00C90651" w:rsidP="00526F69">
            <w:pPr>
              <w:widowControl w:val="0"/>
              <w:adjustRightInd w:val="0"/>
              <w:jc w:val="center"/>
            </w:pPr>
            <w:r w:rsidRPr="002721D7">
              <w:t>__________</w:t>
            </w:r>
          </w:p>
          <w:p w:rsidR="00C90651" w:rsidRPr="002721D7" w:rsidRDefault="00C90651" w:rsidP="00526F69">
            <w:pPr>
              <w:widowControl w:val="0"/>
              <w:adjustRightInd w:val="0"/>
              <w:jc w:val="center"/>
              <w:rPr>
                <w:vertAlign w:val="superscript"/>
              </w:rPr>
            </w:pPr>
            <w:r w:rsidRPr="002721D7">
              <w:rPr>
                <w:vertAlign w:val="superscript"/>
              </w:rPr>
              <w:t>(Должность)</w:t>
            </w:r>
          </w:p>
          <w:p w:rsidR="00C90651" w:rsidRPr="002721D7" w:rsidRDefault="00C90651" w:rsidP="00526F69">
            <w:pPr>
              <w:widowControl w:val="0"/>
              <w:adjustRightInd w:val="0"/>
              <w:jc w:val="center"/>
            </w:pPr>
            <w:r w:rsidRPr="002721D7">
              <w:rPr>
                <w:b/>
              </w:rPr>
              <w:t>__________</w:t>
            </w:r>
            <w:r w:rsidRPr="002721D7">
              <w:t xml:space="preserve"> __________</w:t>
            </w:r>
          </w:p>
          <w:p w:rsidR="00C90651" w:rsidRPr="002721D7" w:rsidRDefault="00C90651" w:rsidP="00526F69">
            <w:pPr>
              <w:widowControl w:val="0"/>
              <w:tabs>
                <w:tab w:val="center" w:pos="1536"/>
                <w:tab w:val="center" w:pos="2670"/>
              </w:tabs>
              <w:adjustRightInd w:val="0"/>
              <w:rPr>
                <w:vertAlign w:val="superscript"/>
              </w:rPr>
            </w:pPr>
            <w:r w:rsidRPr="002721D7">
              <w:rPr>
                <w:vertAlign w:val="superscript"/>
              </w:rPr>
              <w:tab/>
              <w:t>(Подпись)</w:t>
            </w:r>
            <w:r w:rsidRPr="002721D7">
              <w:rPr>
                <w:vertAlign w:val="superscript"/>
              </w:rPr>
              <w:tab/>
              <w:t>(Ф.И.О)</w:t>
            </w:r>
          </w:p>
          <w:p w:rsidR="00C90651" w:rsidRPr="002721D7" w:rsidRDefault="00C90651" w:rsidP="00526F69">
            <w:pPr>
              <w:widowControl w:val="0"/>
              <w:adjustRightInd w:val="0"/>
              <w:jc w:val="center"/>
              <w:rPr>
                <w:bCs/>
              </w:rPr>
            </w:pPr>
            <w:r w:rsidRPr="002721D7">
              <w:rPr>
                <w:bCs/>
              </w:rPr>
              <w:t>«___» _________ 202__ г.</w:t>
            </w:r>
          </w:p>
        </w:tc>
        <w:tc>
          <w:tcPr>
            <w:tcW w:w="4243" w:type="dxa"/>
            <w:shd w:val="clear" w:color="auto" w:fill="auto"/>
          </w:tcPr>
          <w:p w:rsidR="00C90651" w:rsidRPr="002721D7" w:rsidRDefault="00C90651" w:rsidP="00526F69">
            <w:pPr>
              <w:pStyle w:val="ad"/>
              <w:rPr>
                <w:bCs w:val="0"/>
              </w:rPr>
            </w:pPr>
            <w:r w:rsidRPr="002721D7">
              <w:rPr>
                <w:bCs w:val="0"/>
                <w:u w:val="single"/>
              </w:rPr>
              <w:t>ПОСТАВЩИК</w:t>
            </w:r>
          </w:p>
          <w:p w:rsidR="00C90651" w:rsidRPr="002721D7" w:rsidRDefault="00C90651" w:rsidP="00526F69">
            <w:pPr>
              <w:widowControl w:val="0"/>
              <w:adjustRightInd w:val="0"/>
              <w:jc w:val="center"/>
            </w:pPr>
            <w:r w:rsidRPr="002721D7">
              <w:t>__________</w:t>
            </w:r>
          </w:p>
          <w:p w:rsidR="00C90651" w:rsidRPr="002721D7" w:rsidRDefault="00C90651" w:rsidP="00526F69">
            <w:pPr>
              <w:widowControl w:val="0"/>
              <w:adjustRightInd w:val="0"/>
              <w:jc w:val="center"/>
              <w:rPr>
                <w:vertAlign w:val="superscript"/>
              </w:rPr>
            </w:pPr>
            <w:r w:rsidRPr="002721D7">
              <w:rPr>
                <w:vertAlign w:val="superscript"/>
              </w:rPr>
              <w:t>(Должность)</w:t>
            </w:r>
          </w:p>
          <w:p w:rsidR="00C90651" w:rsidRPr="002721D7" w:rsidRDefault="00C90651" w:rsidP="00526F69">
            <w:pPr>
              <w:widowControl w:val="0"/>
              <w:adjustRightInd w:val="0"/>
              <w:jc w:val="center"/>
            </w:pPr>
            <w:r w:rsidRPr="002721D7">
              <w:rPr>
                <w:b/>
              </w:rPr>
              <w:t>__________</w:t>
            </w:r>
            <w:r w:rsidRPr="002721D7">
              <w:t xml:space="preserve"> __________</w:t>
            </w:r>
          </w:p>
          <w:p w:rsidR="00C90651" w:rsidRPr="002721D7" w:rsidRDefault="00C90651" w:rsidP="00526F69">
            <w:pPr>
              <w:widowControl w:val="0"/>
              <w:tabs>
                <w:tab w:val="center" w:pos="1536"/>
                <w:tab w:val="center" w:pos="2670"/>
              </w:tabs>
              <w:adjustRightInd w:val="0"/>
              <w:rPr>
                <w:vertAlign w:val="superscript"/>
              </w:rPr>
            </w:pPr>
            <w:r w:rsidRPr="002721D7">
              <w:rPr>
                <w:vertAlign w:val="superscript"/>
              </w:rPr>
              <w:tab/>
              <w:t>(Подпись)</w:t>
            </w:r>
            <w:r w:rsidRPr="002721D7">
              <w:rPr>
                <w:vertAlign w:val="superscript"/>
              </w:rPr>
              <w:tab/>
              <w:t>(Ф.И.О)</w:t>
            </w:r>
          </w:p>
          <w:p w:rsidR="00C90651" w:rsidRPr="002721D7" w:rsidRDefault="00C90651" w:rsidP="00526F69">
            <w:pPr>
              <w:pStyle w:val="ad"/>
              <w:rPr>
                <w:b w:val="0"/>
              </w:rPr>
            </w:pPr>
            <w:r w:rsidRPr="002721D7">
              <w:rPr>
                <w:b w:val="0"/>
                <w:bCs w:val="0"/>
              </w:rPr>
              <w:t>«___» _________ 202__ г.</w:t>
            </w:r>
          </w:p>
        </w:tc>
      </w:tr>
      <w:tr w:rsidR="00C90651" w:rsidRPr="00633A58" w:rsidTr="00526F69">
        <w:trPr>
          <w:jc w:val="center"/>
        </w:trPr>
        <w:tc>
          <w:tcPr>
            <w:tcW w:w="4428" w:type="dxa"/>
            <w:shd w:val="clear" w:color="auto" w:fill="auto"/>
          </w:tcPr>
          <w:p w:rsidR="00C90651" w:rsidRPr="002721D7" w:rsidRDefault="00C90651" w:rsidP="00526F69">
            <w:pPr>
              <w:pStyle w:val="ad"/>
              <w:jc w:val="left"/>
              <w:rPr>
                <w:b w:val="0"/>
              </w:rPr>
            </w:pPr>
            <w:proofErr w:type="spellStart"/>
            <w:r w:rsidRPr="002721D7">
              <w:rPr>
                <w:b w:val="0"/>
              </w:rPr>
              <w:t>м.п</w:t>
            </w:r>
            <w:proofErr w:type="spellEnd"/>
            <w:r w:rsidRPr="002721D7">
              <w:rPr>
                <w:b w:val="0"/>
              </w:rPr>
              <w:t>.</w:t>
            </w:r>
          </w:p>
        </w:tc>
        <w:tc>
          <w:tcPr>
            <w:tcW w:w="4243" w:type="dxa"/>
            <w:shd w:val="clear" w:color="auto" w:fill="auto"/>
          </w:tcPr>
          <w:p w:rsidR="00C90651" w:rsidRPr="000B1AC7" w:rsidRDefault="00C90651" w:rsidP="00526F69">
            <w:pPr>
              <w:pStyle w:val="ad"/>
              <w:jc w:val="left"/>
              <w:rPr>
                <w:b w:val="0"/>
              </w:rPr>
            </w:pPr>
            <w:proofErr w:type="spellStart"/>
            <w:r w:rsidRPr="002721D7">
              <w:rPr>
                <w:b w:val="0"/>
              </w:rPr>
              <w:t>м.п</w:t>
            </w:r>
            <w:proofErr w:type="spellEnd"/>
            <w:r w:rsidRPr="002721D7">
              <w:rPr>
                <w:b w:val="0"/>
              </w:rPr>
              <w:t>.</w:t>
            </w:r>
          </w:p>
        </w:tc>
      </w:tr>
    </w:tbl>
    <w:p w:rsidR="007E30A6" w:rsidRPr="00C90651" w:rsidRDefault="007E30A6" w:rsidP="00C90651">
      <w:pPr>
        <w:pStyle w:val="ad"/>
        <w:jc w:val="right"/>
        <w:outlineLvl w:val="0"/>
        <w:rPr>
          <w:rFonts w:eastAsia="MS Mincho"/>
          <w:sz w:val="16"/>
          <w:szCs w:val="16"/>
        </w:rPr>
      </w:pPr>
    </w:p>
    <w:sectPr w:rsidR="007E30A6" w:rsidRPr="00C90651" w:rsidSect="00E14D09">
      <w:headerReference w:type="even" r:id="rId7"/>
      <w:headerReference w:type="default" r:id="rId8"/>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69C8" w:rsidRDefault="000D69C8">
      <w:r>
        <w:separator/>
      </w:r>
    </w:p>
  </w:endnote>
  <w:endnote w:type="continuationSeparator" w:id="0">
    <w:p w:rsidR="000D69C8" w:rsidRDefault="000D6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MS Gothic"/>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69C8" w:rsidRDefault="000D69C8">
      <w:r>
        <w:separator/>
      </w:r>
    </w:p>
  </w:footnote>
  <w:footnote w:type="continuationSeparator" w:id="0">
    <w:p w:rsidR="000D69C8" w:rsidRDefault="000D69C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302" w:rsidRDefault="00437CD1" w:rsidP="00377EF6">
    <w:pPr>
      <w:pStyle w:val="a8"/>
      <w:framePr w:wrap="around" w:vAnchor="text" w:hAnchor="margin" w:xAlign="center" w:y="1"/>
      <w:rPr>
        <w:rStyle w:val="af9"/>
      </w:rPr>
    </w:pPr>
    <w:r>
      <w:rPr>
        <w:rStyle w:val="af9"/>
      </w:rPr>
      <w:fldChar w:fldCharType="begin"/>
    </w:r>
    <w:r w:rsidR="00232302">
      <w:rPr>
        <w:rStyle w:val="af9"/>
      </w:rPr>
      <w:instrText xml:space="preserve">PAGE  </w:instrText>
    </w:r>
    <w:r>
      <w:rPr>
        <w:rStyle w:val="af9"/>
      </w:rPr>
      <w:fldChar w:fldCharType="separate"/>
    </w:r>
    <w:r w:rsidR="00232302">
      <w:rPr>
        <w:rStyle w:val="af9"/>
        <w:noProof/>
      </w:rPr>
      <w:t>51</w:t>
    </w:r>
    <w:r>
      <w:rPr>
        <w:rStyle w:val="af9"/>
      </w:rPr>
      <w:fldChar w:fldCharType="end"/>
    </w:r>
  </w:p>
  <w:p w:rsidR="00232302" w:rsidRDefault="00232302">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814" w:rsidRPr="00A13814" w:rsidRDefault="00437CD1">
    <w:pPr>
      <w:pStyle w:val="a8"/>
      <w:jc w:val="center"/>
      <w:rPr>
        <w:sz w:val="22"/>
        <w:szCs w:val="22"/>
      </w:rPr>
    </w:pPr>
    <w:r w:rsidRPr="00A13814">
      <w:rPr>
        <w:sz w:val="22"/>
        <w:szCs w:val="22"/>
      </w:rPr>
      <w:fldChar w:fldCharType="begin"/>
    </w:r>
    <w:r w:rsidR="00A13814" w:rsidRPr="00A13814">
      <w:rPr>
        <w:sz w:val="22"/>
        <w:szCs w:val="22"/>
      </w:rPr>
      <w:instrText xml:space="preserve"> PAGE   \* MERGEFORMAT </w:instrText>
    </w:r>
    <w:r w:rsidRPr="00A13814">
      <w:rPr>
        <w:sz w:val="22"/>
        <w:szCs w:val="22"/>
      </w:rPr>
      <w:fldChar w:fldCharType="separate"/>
    </w:r>
    <w:r w:rsidR="00E97836">
      <w:rPr>
        <w:noProof/>
        <w:sz w:val="22"/>
        <w:szCs w:val="22"/>
      </w:rPr>
      <w:t>6</w:t>
    </w:r>
    <w:r w:rsidRPr="00A13814">
      <w:rPr>
        <w:sz w:val="22"/>
        <w:szCs w:val="22"/>
      </w:rPr>
      <w:fldChar w:fldCharType="end"/>
    </w:r>
  </w:p>
  <w:p w:rsidR="00232302" w:rsidRDefault="00232302">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15:restartNumberingAfterBreak="0">
    <w:nsid w:val="00000002"/>
    <w:multiLevelType w:val="singleLevel"/>
    <w:tmpl w:val="B748DA06"/>
    <w:name w:val="WW8Num2"/>
    <w:lvl w:ilvl="0">
      <w:start w:val="1"/>
      <w:numFmt w:val="decimal"/>
      <w:lvlText w:val="%1."/>
      <w:lvlJc w:val="right"/>
      <w:pPr>
        <w:tabs>
          <w:tab w:val="num" w:pos="340"/>
        </w:tabs>
        <w:ind w:left="340" w:hanging="52"/>
      </w:pPr>
      <w:rPr>
        <w:rFonts w:ascii="Times New Roman" w:hAnsi="Times New Roman"/>
        <w:b w:val="0"/>
        <w:i w:val="0"/>
        <w:caps w:val="0"/>
        <w:smallCaps w:val="0"/>
        <w:strike w:val="0"/>
        <w:dstrike w:val="0"/>
        <w:vanish w:val="0"/>
        <w:color w:val="000000"/>
        <w:position w:val="0"/>
        <w:sz w:val="24"/>
        <w:szCs w:val="22"/>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567"/>
        </w:tabs>
        <w:ind w:left="567" w:hanging="567"/>
      </w:pPr>
      <w:rPr>
        <w:rFonts w:ascii="Symbol" w:hAnsi="Symbol"/>
      </w:rPr>
    </w:lvl>
  </w:abstractNum>
  <w:abstractNum w:abstractNumId="4" w15:restartNumberingAfterBreak="0">
    <w:nsid w:val="00000005"/>
    <w:multiLevelType w:val="multilevel"/>
    <w:tmpl w:val="00000005"/>
    <w:name w:val="WW8Num5"/>
    <w:lvl w:ilvl="0">
      <w:start w:val="1"/>
      <w:numFmt w:val="bullet"/>
      <w:lvlText w:val=""/>
      <w:lvlJc w:val="left"/>
      <w:pPr>
        <w:tabs>
          <w:tab w:val="num" w:pos="1429"/>
        </w:tabs>
        <w:ind w:left="1429" w:hanging="360"/>
      </w:pPr>
      <w:rPr>
        <w:rFonts w:ascii="Symbol" w:hAnsi="Symbol"/>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5" w15:restartNumberingAfterBreak="0">
    <w:nsid w:val="00000006"/>
    <w:multiLevelType w:val="multilevel"/>
    <w:tmpl w:val="00000006"/>
    <w:name w:val="WW8Num6"/>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7"/>
    <w:multiLevelType w:val="singleLevel"/>
    <w:tmpl w:val="00000007"/>
    <w:name w:val="WW8Num7"/>
    <w:lvl w:ilvl="0">
      <w:start w:val="1"/>
      <w:numFmt w:val="bullet"/>
      <w:lvlText w:val=""/>
      <w:lvlJc w:val="left"/>
      <w:pPr>
        <w:tabs>
          <w:tab w:val="num" w:pos="2138"/>
        </w:tabs>
        <w:ind w:left="2138" w:hanging="360"/>
      </w:pPr>
      <w:rPr>
        <w:rFonts w:ascii="Symbol" w:hAnsi="Symbol"/>
      </w:rPr>
    </w:lvl>
  </w:abstractNum>
  <w:abstractNum w:abstractNumId="7" w15:restartNumberingAfterBreak="0">
    <w:nsid w:val="00000009"/>
    <w:multiLevelType w:val="singleLevel"/>
    <w:tmpl w:val="00000009"/>
    <w:name w:val="WW8Num9"/>
    <w:lvl w:ilvl="0">
      <w:start w:val="1"/>
      <w:numFmt w:val="decimal"/>
      <w:lvlText w:val="%1."/>
      <w:lvlJc w:val="left"/>
      <w:pPr>
        <w:tabs>
          <w:tab w:val="num" w:pos="1260"/>
        </w:tabs>
        <w:ind w:left="1260" w:hanging="360"/>
      </w:pPr>
    </w:lvl>
  </w:abstractNum>
  <w:abstractNum w:abstractNumId="8" w15:restartNumberingAfterBreak="0">
    <w:nsid w:val="0000000A"/>
    <w:multiLevelType w:val="singleLevel"/>
    <w:tmpl w:val="0000000A"/>
    <w:name w:val="WW8Num10"/>
    <w:lvl w:ilvl="0">
      <w:start w:val="1"/>
      <w:numFmt w:val="bullet"/>
      <w:lvlText w:val=""/>
      <w:lvlJc w:val="left"/>
      <w:pPr>
        <w:tabs>
          <w:tab w:val="num" w:pos="1440"/>
        </w:tabs>
        <w:ind w:left="1440" w:hanging="360"/>
      </w:pPr>
      <w:rPr>
        <w:rFonts w:ascii="Symbol" w:hAnsi="Symbol"/>
      </w:rPr>
    </w:lvl>
  </w:abstractNum>
  <w:abstractNum w:abstractNumId="9" w15:restartNumberingAfterBreak="0">
    <w:nsid w:val="0000000B"/>
    <w:multiLevelType w:val="singleLevel"/>
    <w:tmpl w:val="0000000B"/>
    <w:name w:val="WW8Num11"/>
    <w:lvl w:ilvl="0">
      <w:start w:val="1"/>
      <w:numFmt w:val="bullet"/>
      <w:lvlText w:val=""/>
      <w:lvlJc w:val="left"/>
      <w:pPr>
        <w:tabs>
          <w:tab w:val="num" w:pos="1440"/>
        </w:tabs>
        <w:ind w:left="1440" w:hanging="360"/>
      </w:pPr>
      <w:rPr>
        <w:rFonts w:ascii="Symbol" w:hAnsi="Symbol"/>
      </w:rPr>
    </w:lvl>
  </w:abstractNum>
  <w:abstractNum w:abstractNumId="10" w15:restartNumberingAfterBreak="0">
    <w:nsid w:val="0000000C"/>
    <w:multiLevelType w:val="singleLevel"/>
    <w:tmpl w:val="0000000C"/>
    <w:name w:val="WW8Num12"/>
    <w:lvl w:ilvl="0">
      <w:start w:val="1"/>
      <w:numFmt w:val="bullet"/>
      <w:lvlText w:val=""/>
      <w:lvlJc w:val="left"/>
      <w:pPr>
        <w:tabs>
          <w:tab w:val="num" w:pos="1080"/>
        </w:tabs>
        <w:ind w:left="1080" w:hanging="360"/>
      </w:pPr>
      <w:rPr>
        <w:rFonts w:ascii="Symbol" w:hAnsi="Symbol"/>
      </w:rPr>
    </w:lvl>
  </w:abstractNum>
  <w:abstractNum w:abstractNumId="11" w15:restartNumberingAfterBreak="0">
    <w:nsid w:val="0000000D"/>
    <w:multiLevelType w:val="singleLevel"/>
    <w:tmpl w:val="0000000D"/>
    <w:name w:val="WW8Num14"/>
    <w:lvl w:ilvl="0">
      <w:start w:val="1"/>
      <w:numFmt w:val="bullet"/>
      <w:lvlText w:val=""/>
      <w:lvlJc w:val="left"/>
      <w:pPr>
        <w:tabs>
          <w:tab w:val="num" w:pos="1440"/>
        </w:tabs>
        <w:ind w:left="1440" w:hanging="360"/>
      </w:pPr>
      <w:rPr>
        <w:rFonts w:ascii="Symbol" w:hAnsi="Symbol"/>
      </w:rPr>
    </w:lvl>
  </w:abstractNum>
  <w:abstractNum w:abstractNumId="12" w15:restartNumberingAfterBreak="0">
    <w:nsid w:val="0000000E"/>
    <w:multiLevelType w:val="singleLevel"/>
    <w:tmpl w:val="0000000E"/>
    <w:name w:val="WW8Num16"/>
    <w:lvl w:ilvl="0">
      <w:start w:val="1"/>
      <w:numFmt w:val="bullet"/>
      <w:lvlText w:val=""/>
      <w:lvlJc w:val="left"/>
      <w:pPr>
        <w:tabs>
          <w:tab w:val="num" w:pos="1440"/>
        </w:tabs>
        <w:ind w:left="1440" w:hanging="360"/>
      </w:pPr>
      <w:rPr>
        <w:rFonts w:ascii="Symbol" w:hAnsi="Symbol"/>
      </w:rPr>
    </w:lvl>
  </w:abstractNum>
  <w:abstractNum w:abstractNumId="13" w15:restartNumberingAfterBreak="0">
    <w:nsid w:val="0000000F"/>
    <w:multiLevelType w:val="singleLevel"/>
    <w:tmpl w:val="0000000F"/>
    <w:name w:val="WW8Num17"/>
    <w:lvl w:ilvl="0">
      <w:start w:val="1"/>
      <w:numFmt w:val="bullet"/>
      <w:lvlText w:val=""/>
      <w:lvlJc w:val="left"/>
      <w:pPr>
        <w:tabs>
          <w:tab w:val="num" w:pos="900"/>
        </w:tabs>
        <w:ind w:left="900" w:hanging="360"/>
      </w:pPr>
      <w:rPr>
        <w:rFonts w:ascii="Symbol" w:hAnsi="Symbol"/>
      </w:rPr>
    </w:lvl>
  </w:abstractNum>
  <w:abstractNum w:abstractNumId="14" w15:restartNumberingAfterBreak="0">
    <w:nsid w:val="0462560E"/>
    <w:multiLevelType w:val="multilevel"/>
    <w:tmpl w:val="883846DC"/>
    <w:lvl w:ilvl="0">
      <w:start w:val="1"/>
      <w:numFmt w:val="decimal"/>
      <w:pStyle w:val="-"/>
      <w:lvlText w:val="%1."/>
      <w:lvlJc w:val="center"/>
      <w:pPr>
        <w:tabs>
          <w:tab w:val="num" w:pos="3807"/>
        </w:tabs>
        <w:ind w:left="3807" w:hanging="567"/>
      </w:pPr>
      <w:rPr>
        <w:b/>
        <w:i w:val="0"/>
      </w:rPr>
    </w:lvl>
    <w:lvl w:ilvl="1">
      <w:start w:val="1"/>
      <w:numFmt w:val="decimal"/>
      <w:pStyle w:val="-0"/>
      <w:lvlText w:val="%1.%2"/>
      <w:lvlJc w:val="left"/>
      <w:pPr>
        <w:tabs>
          <w:tab w:val="num" w:pos="1134"/>
        </w:tabs>
        <w:ind w:left="1134" w:hanging="1134"/>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abstractNum w:abstractNumId="15" w15:restartNumberingAfterBreak="0">
    <w:nsid w:val="108C77F1"/>
    <w:multiLevelType w:val="multilevel"/>
    <w:tmpl w:val="E64A5BA0"/>
    <w:lvl w:ilvl="0">
      <w:start w:val="7"/>
      <w:numFmt w:val="decimal"/>
      <w:lvlText w:val="%1."/>
      <w:lvlJc w:val="left"/>
      <w:pPr>
        <w:tabs>
          <w:tab w:val="num" w:pos="786"/>
        </w:tabs>
        <w:ind w:left="786" w:hanging="360"/>
      </w:pPr>
    </w:lvl>
    <w:lvl w:ilvl="1">
      <w:start w:val="1"/>
      <w:numFmt w:val="decimal"/>
      <w:isLgl/>
      <w:lvlText w:val="%1.%2."/>
      <w:lvlJc w:val="left"/>
      <w:pPr>
        <w:tabs>
          <w:tab w:val="num" w:pos="-1548"/>
        </w:tabs>
        <w:ind w:left="-1548" w:hanging="360"/>
      </w:pPr>
    </w:lvl>
    <w:lvl w:ilvl="2">
      <w:start w:val="1"/>
      <w:numFmt w:val="decimal"/>
      <w:isLgl/>
      <w:lvlText w:val="%1.%2.%3."/>
      <w:lvlJc w:val="left"/>
      <w:pPr>
        <w:tabs>
          <w:tab w:val="num" w:pos="-1188"/>
        </w:tabs>
        <w:ind w:left="-1188" w:hanging="720"/>
      </w:pPr>
    </w:lvl>
    <w:lvl w:ilvl="3">
      <w:start w:val="1"/>
      <w:numFmt w:val="decimal"/>
      <w:isLgl/>
      <w:lvlText w:val="%1.%2.%3.%4."/>
      <w:lvlJc w:val="left"/>
      <w:pPr>
        <w:tabs>
          <w:tab w:val="num" w:pos="-1188"/>
        </w:tabs>
        <w:ind w:left="-1188" w:hanging="720"/>
      </w:pPr>
    </w:lvl>
    <w:lvl w:ilvl="4">
      <w:start w:val="1"/>
      <w:numFmt w:val="decimal"/>
      <w:isLgl/>
      <w:lvlText w:val="%1.%2.%3.%4.%5."/>
      <w:lvlJc w:val="left"/>
      <w:pPr>
        <w:tabs>
          <w:tab w:val="num" w:pos="-828"/>
        </w:tabs>
        <w:ind w:left="-828" w:hanging="1080"/>
      </w:pPr>
    </w:lvl>
    <w:lvl w:ilvl="5">
      <w:start w:val="1"/>
      <w:numFmt w:val="decimal"/>
      <w:isLgl/>
      <w:lvlText w:val="%1.%2.%3.%4.%5.%6."/>
      <w:lvlJc w:val="left"/>
      <w:pPr>
        <w:tabs>
          <w:tab w:val="num" w:pos="-828"/>
        </w:tabs>
        <w:ind w:left="-828" w:hanging="1080"/>
      </w:pPr>
    </w:lvl>
    <w:lvl w:ilvl="6">
      <w:start w:val="1"/>
      <w:numFmt w:val="decimal"/>
      <w:isLgl/>
      <w:lvlText w:val="%1.%2.%3.%4.%5.%6.%7."/>
      <w:lvlJc w:val="left"/>
      <w:pPr>
        <w:tabs>
          <w:tab w:val="num" w:pos="-468"/>
        </w:tabs>
        <w:ind w:left="-468" w:hanging="1440"/>
      </w:pPr>
    </w:lvl>
    <w:lvl w:ilvl="7">
      <w:start w:val="1"/>
      <w:numFmt w:val="decimal"/>
      <w:isLgl/>
      <w:lvlText w:val="%1.%2.%3.%4.%5.%6.%7.%8."/>
      <w:lvlJc w:val="left"/>
      <w:pPr>
        <w:tabs>
          <w:tab w:val="num" w:pos="-468"/>
        </w:tabs>
        <w:ind w:left="-468" w:hanging="1440"/>
      </w:pPr>
    </w:lvl>
    <w:lvl w:ilvl="8">
      <w:start w:val="1"/>
      <w:numFmt w:val="decimal"/>
      <w:isLgl/>
      <w:lvlText w:val="%1.%2.%3.%4.%5.%6.%7.%8.%9."/>
      <w:lvlJc w:val="left"/>
      <w:pPr>
        <w:tabs>
          <w:tab w:val="num" w:pos="-108"/>
        </w:tabs>
        <w:ind w:left="-108" w:hanging="1800"/>
      </w:pPr>
    </w:lvl>
  </w:abstractNum>
  <w:abstractNum w:abstractNumId="16" w15:restartNumberingAfterBreak="0">
    <w:nsid w:val="1B4D155C"/>
    <w:multiLevelType w:val="multilevel"/>
    <w:tmpl w:val="0A060D02"/>
    <w:lvl w:ilvl="0">
      <w:start w:val="9"/>
      <w:numFmt w:val="decimal"/>
      <w:lvlText w:val="%1."/>
      <w:lvlJc w:val="left"/>
      <w:pPr>
        <w:tabs>
          <w:tab w:val="num" w:pos="540"/>
        </w:tabs>
        <w:ind w:left="540" w:hanging="540"/>
      </w:pPr>
    </w:lvl>
    <w:lvl w:ilvl="1">
      <w:start w:val="2"/>
      <w:numFmt w:val="decimal"/>
      <w:lvlText w:val="%1.%2"/>
      <w:lvlJc w:val="left"/>
      <w:pPr>
        <w:tabs>
          <w:tab w:val="num" w:pos="900"/>
        </w:tabs>
        <w:ind w:left="900" w:hanging="540"/>
      </w:pPr>
    </w:lvl>
    <w:lvl w:ilvl="2">
      <w:start w:val="1"/>
      <w:numFmt w:val="decimal"/>
      <w:lvlText w:val="%2%1..%3."/>
      <w:lvlJc w:val="left"/>
      <w:pPr>
        <w:tabs>
          <w:tab w:val="num" w:pos="1440"/>
        </w:tabs>
        <w:ind w:left="1440" w:hanging="720"/>
      </w:pPr>
    </w:lvl>
    <w:lvl w:ilvl="3">
      <w:start w:val="1"/>
      <w:numFmt w:val="decimal"/>
      <w:lvlText w:val="%1.%2.%3.%4."/>
      <w:lvlJc w:val="left"/>
      <w:pPr>
        <w:tabs>
          <w:tab w:val="num" w:pos="1800"/>
        </w:tabs>
        <w:ind w:left="1800" w:hanging="720"/>
      </w:pPr>
      <w:rPr>
        <w:b w:val="0"/>
      </w:r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7" w15:restartNumberingAfterBreak="0">
    <w:nsid w:val="3B47503A"/>
    <w:multiLevelType w:val="hybridMultilevel"/>
    <w:tmpl w:val="5066E7F6"/>
    <w:lvl w:ilvl="0" w:tplc="ED149D14">
      <w:start w:val="1"/>
      <w:numFmt w:val="bullet"/>
      <w:lvlText w:val=""/>
      <w:lvlJc w:val="left"/>
      <w:pPr>
        <w:tabs>
          <w:tab w:val="num" w:pos="227"/>
        </w:tabs>
        <w:ind w:left="227" w:hanging="227"/>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684149"/>
    <w:multiLevelType w:val="hybridMultilevel"/>
    <w:tmpl w:val="8AC65A82"/>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1454"/>
        </w:tabs>
        <w:ind w:left="1454" w:hanging="360"/>
      </w:pPr>
      <w:rPr>
        <w:rFonts w:ascii="Courier New" w:hAnsi="Courier New" w:cs="Courier New" w:hint="default"/>
      </w:rPr>
    </w:lvl>
    <w:lvl w:ilvl="2" w:tplc="04190005" w:tentative="1">
      <w:start w:val="1"/>
      <w:numFmt w:val="bullet"/>
      <w:lvlText w:val=""/>
      <w:lvlJc w:val="left"/>
      <w:pPr>
        <w:tabs>
          <w:tab w:val="num" w:pos="2174"/>
        </w:tabs>
        <w:ind w:left="2174" w:hanging="360"/>
      </w:pPr>
      <w:rPr>
        <w:rFonts w:ascii="Wingdings" w:hAnsi="Wingdings" w:hint="default"/>
      </w:rPr>
    </w:lvl>
    <w:lvl w:ilvl="3" w:tplc="04190001" w:tentative="1">
      <w:start w:val="1"/>
      <w:numFmt w:val="bullet"/>
      <w:lvlText w:val=""/>
      <w:lvlJc w:val="left"/>
      <w:pPr>
        <w:tabs>
          <w:tab w:val="num" w:pos="2894"/>
        </w:tabs>
        <w:ind w:left="2894" w:hanging="360"/>
      </w:pPr>
      <w:rPr>
        <w:rFonts w:ascii="Symbol" w:hAnsi="Symbol" w:hint="default"/>
      </w:rPr>
    </w:lvl>
    <w:lvl w:ilvl="4" w:tplc="04190003" w:tentative="1">
      <w:start w:val="1"/>
      <w:numFmt w:val="bullet"/>
      <w:lvlText w:val="o"/>
      <w:lvlJc w:val="left"/>
      <w:pPr>
        <w:tabs>
          <w:tab w:val="num" w:pos="3614"/>
        </w:tabs>
        <w:ind w:left="3614" w:hanging="360"/>
      </w:pPr>
      <w:rPr>
        <w:rFonts w:ascii="Courier New" w:hAnsi="Courier New" w:cs="Courier New" w:hint="default"/>
      </w:rPr>
    </w:lvl>
    <w:lvl w:ilvl="5" w:tplc="04190005" w:tentative="1">
      <w:start w:val="1"/>
      <w:numFmt w:val="bullet"/>
      <w:lvlText w:val=""/>
      <w:lvlJc w:val="left"/>
      <w:pPr>
        <w:tabs>
          <w:tab w:val="num" w:pos="4334"/>
        </w:tabs>
        <w:ind w:left="4334" w:hanging="360"/>
      </w:pPr>
      <w:rPr>
        <w:rFonts w:ascii="Wingdings" w:hAnsi="Wingdings" w:hint="default"/>
      </w:rPr>
    </w:lvl>
    <w:lvl w:ilvl="6" w:tplc="04190001" w:tentative="1">
      <w:start w:val="1"/>
      <w:numFmt w:val="bullet"/>
      <w:lvlText w:val=""/>
      <w:lvlJc w:val="left"/>
      <w:pPr>
        <w:tabs>
          <w:tab w:val="num" w:pos="5054"/>
        </w:tabs>
        <w:ind w:left="5054" w:hanging="360"/>
      </w:pPr>
      <w:rPr>
        <w:rFonts w:ascii="Symbol" w:hAnsi="Symbol" w:hint="default"/>
      </w:rPr>
    </w:lvl>
    <w:lvl w:ilvl="7" w:tplc="04190003" w:tentative="1">
      <w:start w:val="1"/>
      <w:numFmt w:val="bullet"/>
      <w:lvlText w:val="o"/>
      <w:lvlJc w:val="left"/>
      <w:pPr>
        <w:tabs>
          <w:tab w:val="num" w:pos="5774"/>
        </w:tabs>
        <w:ind w:left="5774" w:hanging="360"/>
      </w:pPr>
      <w:rPr>
        <w:rFonts w:ascii="Courier New" w:hAnsi="Courier New" w:cs="Courier New" w:hint="default"/>
      </w:rPr>
    </w:lvl>
    <w:lvl w:ilvl="8" w:tplc="04190005" w:tentative="1">
      <w:start w:val="1"/>
      <w:numFmt w:val="bullet"/>
      <w:lvlText w:val=""/>
      <w:lvlJc w:val="left"/>
      <w:pPr>
        <w:tabs>
          <w:tab w:val="num" w:pos="6494"/>
        </w:tabs>
        <w:ind w:left="6494" w:hanging="360"/>
      </w:pPr>
      <w:rPr>
        <w:rFonts w:ascii="Wingdings" w:hAnsi="Wingdings" w:hint="default"/>
      </w:rPr>
    </w:lvl>
  </w:abstractNum>
  <w:abstractNum w:abstractNumId="19" w15:restartNumberingAfterBreak="0">
    <w:nsid w:val="444B3E5A"/>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489E22B5"/>
    <w:multiLevelType w:val="multilevel"/>
    <w:tmpl w:val="45FA1984"/>
    <w:lvl w:ilvl="0">
      <w:start w:val="9"/>
      <w:numFmt w:val="decimal"/>
      <w:lvlText w:val="%1."/>
      <w:lvlJc w:val="left"/>
      <w:pPr>
        <w:tabs>
          <w:tab w:val="num" w:pos="540"/>
        </w:tabs>
        <w:ind w:left="540" w:hanging="540"/>
      </w:pPr>
    </w:lvl>
    <w:lvl w:ilvl="1">
      <w:start w:val="1"/>
      <w:numFmt w:val="decimal"/>
      <w:lvlText w:val="%1.%2."/>
      <w:lvlJc w:val="left"/>
      <w:pPr>
        <w:tabs>
          <w:tab w:val="num" w:pos="720"/>
        </w:tabs>
        <w:ind w:left="720" w:hanging="540"/>
      </w:pPr>
    </w:lvl>
    <w:lvl w:ilvl="2">
      <w:start w:val="4"/>
      <w:numFmt w:val="decimal"/>
      <w:lvlText w:val="%1.%2.%3."/>
      <w:lvlJc w:val="left"/>
      <w:pPr>
        <w:tabs>
          <w:tab w:val="num" w:pos="1004"/>
        </w:tabs>
        <w:ind w:left="1004"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21" w15:restartNumberingAfterBreak="0">
    <w:nsid w:val="590030D0"/>
    <w:multiLevelType w:val="hybridMultilevel"/>
    <w:tmpl w:val="BC802CF4"/>
    <w:lvl w:ilvl="0" w:tplc="2DC8C6E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CA625DC"/>
    <w:multiLevelType w:val="hybridMultilevel"/>
    <w:tmpl w:val="454E240C"/>
    <w:lvl w:ilvl="0" w:tplc="0396C9E8">
      <w:numFmt w:val="bullet"/>
      <w:lvlText w:val="-"/>
      <w:lvlJc w:val="left"/>
      <w:pPr>
        <w:ind w:left="720" w:hanging="360"/>
      </w:pPr>
      <w:rPr>
        <w:rFonts w:ascii="Times New Roman" w:hAnsi="Times New Roman" w:cs="Times New Roman" w:hint="default"/>
        <w:color w:val="13091B"/>
        <w:spacing w:val="-8"/>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F3F4149"/>
    <w:multiLevelType w:val="hybridMultilevel"/>
    <w:tmpl w:val="9D241B0C"/>
    <w:lvl w:ilvl="0" w:tplc="4F1AF65C">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0E27B2F"/>
    <w:multiLevelType w:val="hybridMultilevel"/>
    <w:tmpl w:val="1624B150"/>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986"/>
        </w:tabs>
        <w:ind w:left="986" w:hanging="360"/>
      </w:pPr>
      <w:rPr>
        <w:rFonts w:ascii="Courier New" w:hAnsi="Courier New" w:cs="Courier New" w:hint="default"/>
      </w:rPr>
    </w:lvl>
    <w:lvl w:ilvl="2" w:tplc="04190005" w:tentative="1">
      <w:start w:val="1"/>
      <w:numFmt w:val="bullet"/>
      <w:lvlText w:val=""/>
      <w:lvlJc w:val="left"/>
      <w:pPr>
        <w:tabs>
          <w:tab w:val="num" w:pos="1706"/>
        </w:tabs>
        <w:ind w:left="1706" w:hanging="360"/>
      </w:pPr>
      <w:rPr>
        <w:rFonts w:ascii="Wingdings" w:hAnsi="Wingdings" w:hint="default"/>
      </w:rPr>
    </w:lvl>
    <w:lvl w:ilvl="3" w:tplc="04190001" w:tentative="1">
      <w:start w:val="1"/>
      <w:numFmt w:val="bullet"/>
      <w:lvlText w:val=""/>
      <w:lvlJc w:val="left"/>
      <w:pPr>
        <w:tabs>
          <w:tab w:val="num" w:pos="2426"/>
        </w:tabs>
        <w:ind w:left="2426" w:hanging="360"/>
      </w:pPr>
      <w:rPr>
        <w:rFonts w:ascii="Symbol" w:hAnsi="Symbol" w:hint="default"/>
      </w:rPr>
    </w:lvl>
    <w:lvl w:ilvl="4" w:tplc="04190003" w:tentative="1">
      <w:start w:val="1"/>
      <w:numFmt w:val="bullet"/>
      <w:lvlText w:val="o"/>
      <w:lvlJc w:val="left"/>
      <w:pPr>
        <w:tabs>
          <w:tab w:val="num" w:pos="3146"/>
        </w:tabs>
        <w:ind w:left="3146" w:hanging="360"/>
      </w:pPr>
      <w:rPr>
        <w:rFonts w:ascii="Courier New" w:hAnsi="Courier New" w:cs="Courier New" w:hint="default"/>
      </w:rPr>
    </w:lvl>
    <w:lvl w:ilvl="5" w:tplc="04190005" w:tentative="1">
      <w:start w:val="1"/>
      <w:numFmt w:val="bullet"/>
      <w:lvlText w:val=""/>
      <w:lvlJc w:val="left"/>
      <w:pPr>
        <w:tabs>
          <w:tab w:val="num" w:pos="3866"/>
        </w:tabs>
        <w:ind w:left="3866" w:hanging="360"/>
      </w:pPr>
      <w:rPr>
        <w:rFonts w:ascii="Wingdings" w:hAnsi="Wingdings" w:hint="default"/>
      </w:rPr>
    </w:lvl>
    <w:lvl w:ilvl="6" w:tplc="04190001" w:tentative="1">
      <w:start w:val="1"/>
      <w:numFmt w:val="bullet"/>
      <w:lvlText w:val=""/>
      <w:lvlJc w:val="left"/>
      <w:pPr>
        <w:tabs>
          <w:tab w:val="num" w:pos="4586"/>
        </w:tabs>
        <w:ind w:left="4586" w:hanging="360"/>
      </w:pPr>
      <w:rPr>
        <w:rFonts w:ascii="Symbol" w:hAnsi="Symbol" w:hint="default"/>
      </w:rPr>
    </w:lvl>
    <w:lvl w:ilvl="7" w:tplc="04190003" w:tentative="1">
      <w:start w:val="1"/>
      <w:numFmt w:val="bullet"/>
      <w:lvlText w:val="o"/>
      <w:lvlJc w:val="left"/>
      <w:pPr>
        <w:tabs>
          <w:tab w:val="num" w:pos="5306"/>
        </w:tabs>
        <w:ind w:left="5306" w:hanging="360"/>
      </w:pPr>
      <w:rPr>
        <w:rFonts w:ascii="Courier New" w:hAnsi="Courier New" w:cs="Courier New" w:hint="default"/>
      </w:rPr>
    </w:lvl>
    <w:lvl w:ilvl="8" w:tplc="04190005" w:tentative="1">
      <w:start w:val="1"/>
      <w:numFmt w:val="bullet"/>
      <w:lvlText w:val=""/>
      <w:lvlJc w:val="left"/>
      <w:pPr>
        <w:tabs>
          <w:tab w:val="num" w:pos="6026"/>
        </w:tabs>
        <w:ind w:left="6026" w:hanging="360"/>
      </w:pPr>
      <w:rPr>
        <w:rFonts w:ascii="Wingdings" w:hAnsi="Wingdings" w:hint="default"/>
      </w:rPr>
    </w:lvl>
  </w:abstractNum>
  <w:abstractNum w:abstractNumId="25" w15:restartNumberingAfterBreak="0">
    <w:nsid w:val="64485C3E"/>
    <w:multiLevelType w:val="multilevel"/>
    <w:tmpl w:val="E8CEB0DA"/>
    <w:lvl w:ilvl="0">
      <w:start w:val="9"/>
      <w:numFmt w:val="decimal"/>
      <w:lvlText w:val="%1."/>
      <w:lvlJc w:val="left"/>
      <w:pPr>
        <w:tabs>
          <w:tab w:val="num" w:pos="660"/>
        </w:tabs>
        <w:ind w:left="660" w:hanging="660"/>
      </w:pPr>
    </w:lvl>
    <w:lvl w:ilvl="1">
      <w:start w:val="3"/>
      <w:numFmt w:val="decimal"/>
      <w:lvlText w:val="%1.%2."/>
      <w:lvlJc w:val="left"/>
      <w:pPr>
        <w:tabs>
          <w:tab w:val="num" w:pos="1020"/>
        </w:tabs>
        <w:ind w:left="1020" w:hanging="66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15:restartNumberingAfterBreak="0">
    <w:nsid w:val="661048B4"/>
    <w:multiLevelType w:val="hybridMultilevel"/>
    <w:tmpl w:val="C6ECBECA"/>
    <w:lvl w:ilvl="0" w:tplc="3D30B4A2">
      <w:start w:val="1"/>
      <w:numFmt w:val="bullet"/>
      <w:lvlText w:val="-"/>
      <w:lvlJc w:val="left"/>
      <w:pPr>
        <w:tabs>
          <w:tab w:val="num" w:pos="284"/>
        </w:tabs>
        <w:ind w:left="284" w:hanging="284"/>
      </w:pPr>
      <w:rPr>
        <w:rFonts w:ascii="Times New Roman" w:hAnsi="Times New Roman" w:cs="Times New Roman" w:hint="default"/>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7765C2"/>
    <w:multiLevelType w:val="multilevel"/>
    <w:tmpl w:val="03DC7CA8"/>
    <w:lvl w:ilvl="0">
      <w:start w:val="9"/>
      <w:numFmt w:val="decimal"/>
      <w:lvlText w:val="%1."/>
      <w:lvlJc w:val="left"/>
      <w:pPr>
        <w:tabs>
          <w:tab w:val="num" w:pos="495"/>
        </w:tabs>
        <w:ind w:left="495" w:hanging="495"/>
      </w:pPr>
    </w:lvl>
    <w:lvl w:ilvl="1">
      <w:start w:val="2"/>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8" w15:restartNumberingAfterBreak="0">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pStyle w:val="1"/>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FF41050"/>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4"/>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3"/>
  </w:num>
  <w:num w:numId="5">
    <w:abstractNumId w:val="18"/>
  </w:num>
  <w:num w:numId="6">
    <w:abstractNumId w:val="24"/>
  </w:num>
  <w:num w:numId="7">
    <w:abstractNumId w:val="17"/>
  </w:num>
  <w:num w:numId="8">
    <w:abstractNumId w:val="22"/>
  </w:num>
  <w:num w:numId="9">
    <w:abstractNumId w:val="19"/>
  </w:num>
  <w:num w:numId="10">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9"/>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29"/>
  </w:num>
  <w:num w:numId="17">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35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93C"/>
    <w:rsid w:val="00000255"/>
    <w:rsid w:val="00000928"/>
    <w:rsid w:val="0000187E"/>
    <w:rsid w:val="00001D6B"/>
    <w:rsid w:val="00002850"/>
    <w:rsid w:val="00003543"/>
    <w:rsid w:val="00005979"/>
    <w:rsid w:val="000066C9"/>
    <w:rsid w:val="00007A10"/>
    <w:rsid w:val="00007DC8"/>
    <w:rsid w:val="00007DD1"/>
    <w:rsid w:val="00010B32"/>
    <w:rsid w:val="00014075"/>
    <w:rsid w:val="0001417F"/>
    <w:rsid w:val="0001514A"/>
    <w:rsid w:val="00015ED5"/>
    <w:rsid w:val="000165CB"/>
    <w:rsid w:val="000171C5"/>
    <w:rsid w:val="000201F8"/>
    <w:rsid w:val="00021370"/>
    <w:rsid w:val="0002267B"/>
    <w:rsid w:val="00022D06"/>
    <w:rsid w:val="00022F92"/>
    <w:rsid w:val="00024181"/>
    <w:rsid w:val="00025272"/>
    <w:rsid w:val="00026BED"/>
    <w:rsid w:val="00027728"/>
    <w:rsid w:val="00031146"/>
    <w:rsid w:val="00032157"/>
    <w:rsid w:val="000334F0"/>
    <w:rsid w:val="00033CC5"/>
    <w:rsid w:val="00034475"/>
    <w:rsid w:val="00034C48"/>
    <w:rsid w:val="00035190"/>
    <w:rsid w:val="0003768B"/>
    <w:rsid w:val="0003794B"/>
    <w:rsid w:val="00037EA1"/>
    <w:rsid w:val="00040CCA"/>
    <w:rsid w:val="00042040"/>
    <w:rsid w:val="00042C2B"/>
    <w:rsid w:val="0004302F"/>
    <w:rsid w:val="000454F9"/>
    <w:rsid w:val="000465FA"/>
    <w:rsid w:val="0004762A"/>
    <w:rsid w:val="0004780D"/>
    <w:rsid w:val="00047968"/>
    <w:rsid w:val="00047B43"/>
    <w:rsid w:val="00047B51"/>
    <w:rsid w:val="000503B9"/>
    <w:rsid w:val="00051089"/>
    <w:rsid w:val="00053DF9"/>
    <w:rsid w:val="000541EF"/>
    <w:rsid w:val="0005485C"/>
    <w:rsid w:val="00055564"/>
    <w:rsid w:val="00055B3E"/>
    <w:rsid w:val="0005704F"/>
    <w:rsid w:val="00060908"/>
    <w:rsid w:val="00060AF2"/>
    <w:rsid w:val="000622F0"/>
    <w:rsid w:val="000627A5"/>
    <w:rsid w:val="00062CA7"/>
    <w:rsid w:val="000634BD"/>
    <w:rsid w:val="0006388A"/>
    <w:rsid w:val="000638D0"/>
    <w:rsid w:val="00063D11"/>
    <w:rsid w:val="00063E3D"/>
    <w:rsid w:val="000643FC"/>
    <w:rsid w:val="00064A42"/>
    <w:rsid w:val="00065500"/>
    <w:rsid w:val="0007456F"/>
    <w:rsid w:val="00075216"/>
    <w:rsid w:val="00075FE9"/>
    <w:rsid w:val="000776A8"/>
    <w:rsid w:val="0008031D"/>
    <w:rsid w:val="00082B00"/>
    <w:rsid w:val="00082D69"/>
    <w:rsid w:val="00084D0D"/>
    <w:rsid w:val="000850AF"/>
    <w:rsid w:val="000861EC"/>
    <w:rsid w:val="000900B8"/>
    <w:rsid w:val="0009074C"/>
    <w:rsid w:val="00090818"/>
    <w:rsid w:val="000908F1"/>
    <w:rsid w:val="0009179F"/>
    <w:rsid w:val="00093567"/>
    <w:rsid w:val="000946F2"/>
    <w:rsid w:val="0009535D"/>
    <w:rsid w:val="00096A1E"/>
    <w:rsid w:val="00096CD4"/>
    <w:rsid w:val="00096FAA"/>
    <w:rsid w:val="000A0623"/>
    <w:rsid w:val="000A1597"/>
    <w:rsid w:val="000A1A1D"/>
    <w:rsid w:val="000A265E"/>
    <w:rsid w:val="000A2A53"/>
    <w:rsid w:val="000A4994"/>
    <w:rsid w:val="000A56F8"/>
    <w:rsid w:val="000A6314"/>
    <w:rsid w:val="000A65D4"/>
    <w:rsid w:val="000A6A87"/>
    <w:rsid w:val="000A7005"/>
    <w:rsid w:val="000B00F8"/>
    <w:rsid w:val="000B0F1D"/>
    <w:rsid w:val="000B10A5"/>
    <w:rsid w:val="000B11F0"/>
    <w:rsid w:val="000B1AC7"/>
    <w:rsid w:val="000B2170"/>
    <w:rsid w:val="000B242E"/>
    <w:rsid w:val="000B2A53"/>
    <w:rsid w:val="000B2B02"/>
    <w:rsid w:val="000B2BBF"/>
    <w:rsid w:val="000B4DE8"/>
    <w:rsid w:val="000B621E"/>
    <w:rsid w:val="000B78F8"/>
    <w:rsid w:val="000B7C1A"/>
    <w:rsid w:val="000B7F54"/>
    <w:rsid w:val="000C0242"/>
    <w:rsid w:val="000C195D"/>
    <w:rsid w:val="000C295C"/>
    <w:rsid w:val="000C38A0"/>
    <w:rsid w:val="000C4226"/>
    <w:rsid w:val="000C44D5"/>
    <w:rsid w:val="000C4EB0"/>
    <w:rsid w:val="000C5051"/>
    <w:rsid w:val="000C5C65"/>
    <w:rsid w:val="000C64B2"/>
    <w:rsid w:val="000C761C"/>
    <w:rsid w:val="000C7C5A"/>
    <w:rsid w:val="000D0734"/>
    <w:rsid w:val="000D08B8"/>
    <w:rsid w:val="000D101D"/>
    <w:rsid w:val="000D26C7"/>
    <w:rsid w:val="000D32D4"/>
    <w:rsid w:val="000D359A"/>
    <w:rsid w:val="000D45A2"/>
    <w:rsid w:val="000D4903"/>
    <w:rsid w:val="000D54FB"/>
    <w:rsid w:val="000D5A86"/>
    <w:rsid w:val="000D6002"/>
    <w:rsid w:val="000D6420"/>
    <w:rsid w:val="000D69C8"/>
    <w:rsid w:val="000D7335"/>
    <w:rsid w:val="000E03C9"/>
    <w:rsid w:val="000E09B4"/>
    <w:rsid w:val="000E0D68"/>
    <w:rsid w:val="000E208A"/>
    <w:rsid w:val="000E2229"/>
    <w:rsid w:val="000E298F"/>
    <w:rsid w:val="000E2A26"/>
    <w:rsid w:val="000E2E8C"/>
    <w:rsid w:val="000E34F5"/>
    <w:rsid w:val="000E5456"/>
    <w:rsid w:val="000E5868"/>
    <w:rsid w:val="000E6B1D"/>
    <w:rsid w:val="000E6DA9"/>
    <w:rsid w:val="000F0284"/>
    <w:rsid w:val="000F07EB"/>
    <w:rsid w:val="000F0BE8"/>
    <w:rsid w:val="000F4917"/>
    <w:rsid w:val="000F4E45"/>
    <w:rsid w:val="000F5C74"/>
    <w:rsid w:val="000F5E25"/>
    <w:rsid w:val="000F7372"/>
    <w:rsid w:val="000F77FB"/>
    <w:rsid w:val="00100F81"/>
    <w:rsid w:val="0010157A"/>
    <w:rsid w:val="0010273D"/>
    <w:rsid w:val="00102C2A"/>
    <w:rsid w:val="00103C12"/>
    <w:rsid w:val="00104F62"/>
    <w:rsid w:val="0010515C"/>
    <w:rsid w:val="001064AF"/>
    <w:rsid w:val="00106B98"/>
    <w:rsid w:val="00106C21"/>
    <w:rsid w:val="00107243"/>
    <w:rsid w:val="00107FD5"/>
    <w:rsid w:val="0011053B"/>
    <w:rsid w:val="00111311"/>
    <w:rsid w:val="00111741"/>
    <w:rsid w:val="0011220A"/>
    <w:rsid w:val="001126DE"/>
    <w:rsid w:val="00112CBF"/>
    <w:rsid w:val="0011476E"/>
    <w:rsid w:val="00114C59"/>
    <w:rsid w:val="00114CF7"/>
    <w:rsid w:val="00114D48"/>
    <w:rsid w:val="00114F68"/>
    <w:rsid w:val="00115951"/>
    <w:rsid w:val="00116840"/>
    <w:rsid w:val="001171E1"/>
    <w:rsid w:val="0012098B"/>
    <w:rsid w:val="00121372"/>
    <w:rsid w:val="001213BD"/>
    <w:rsid w:val="00121413"/>
    <w:rsid w:val="00121C9D"/>
    <w:rsid w:val="00125068"/>
    <w:rsid w:val="00125320"/>
    <w:rsid w:val="0012632E"/>
    <w:rsid w:val="00126BA6"/>
    <w:rsid w:val="001278FA"/>
    <w:rsid w:val="00130542"/>
    <w:rsid w:val="0013158C"/>
    <w:rsid w:val="0013204A"/>
    <w:rsid w:val="00132F4C"/>
    <w:rsid w:val="001355E4"/>
    <w:rsid w:val="00135B0D"/>
    <w:rsid w:val="00135F65"/>
    <w:rsid w:val="00141630"/>
    <w:rsid w:val="00144B7B"/>
    <w:rsid w:val="00145834"/>
    <w:rsid w:val="00145A16"/>
    <w:rsid w:val="0015168C"/>
    <w:rsid w:val="001517A1"/>
    <w:rsid w:val="00151DFE"/>
    <w:rsid w:val="00153886"/>
    <w:rsid w:val="001543D5"/>
    <w:rsid w:val="00155421"/>
    <w:rsid w:val="00155D34"/>
    <w:rsid w:val="00156A05"/>
    <w:rsid w:val="00156FB2"/>
    <w:rsid w:val="00161857"/>
    <w:rsid w:val="00161BD8"/>
    <w:rsid w:val="00162D37"/>
    <w:rsid w:val="00162FE5"/>
    <w:rsid w:val="0016384A"/>
    <w:rsid w:val="001639D9"/>
    <w:rsid w:val="001643ED"/>
    <w:rsid w:val="001668CC"/>
    <w:rsid w:val="00167E6E"/>
    <w:rsid w:val="0017164D"/>
    <w:rsid w:val="00173396"/>
    <w:rsid w:val="00173A43"/>
    <w:rsid w:val="00173CD9"/>
    <w:rsid w:val="00174FD1"/>
    <w:rsid w:val="00175BBB"/>
    <w:rsid w:val="001771BD"/>
    <w:rsid w:val="00177566"/>
    <w:rsid w:val="001800D9"/>
    <w:rsid w:val="001803CF"/>
    <w:rsid w:val="00182C49"/>
    <w:rsid w:val="001836F3"/>
    <w:rsid w:val="00184C2D"/>
    <w:rsid w:val="0018507B"/>
    <w:rsid w:val="001857A5"/>
    <w:rsid w:val="00190DA4"/>
    <w:rsid w:val="00190EB8"/>
    <w:rsid w:val="00191380"/>
    <w:rsid w:val="00191F88"/>
    <w:rsid w:val="001920FF"/>
    <w:rsid w:val="0019236D"/>
    <w:rsid w:val="00193458"/>
    <w:rsid w:val="00195576"/>
    <w:rsid w:val="00195ECF"/>
    <w:rsid w:val="00196112"/>
    <w:rsid w:val="00197532"/>
    <w:rsid w:val="001A1996"/>
    <w:rsid w:val="001A19AE"/>
    <w:rsid w:val="001A2626"/>
    <w:rsid w:val="001A38C1"/>
    <w:rsid w:val="001A3D0F"/>
    <w:rsid w:val="001A423C"/>
    <w:rsid w:val="001A4A1F"/>
    <w:rsid w:val="001A4B43"/>
    <w:rsid w:val="001A65A6"/>
    <w:rsid w:val="001A6CEA"/>
    <w:rsid w:val="001A6E6B"/>
    <w:rsid w:val="001B1225"/>
    <w:rsid w:val="001B152A"/>
    <w:rsid w:val="001B162E"/>
    <w:rsid w:val="001B1A4C"/>
    <w:rsid w:val="001B228D"/>
    <w:rsid w:val="001B299C"/>
    <w:rsid w:val="001B2EB3"/>
    <w:rsid w:val="001B3DF8"/>
    <w:rsid w:val="001B752F"/>
    <w:rsid w:val="001B79BE"/>
    <w:rsid w:val="001B7E23"/>
    <w:rsid w:val="001C050E"/>
    <w:rsid w:val="001C2503"/>
    <w:rsid w:val="001C50E4"/>
    <w:rsid w:val="001C52AD"/>
    <w:rsid w:val="001C67AC"/>
    <w:rsid w:val="001C780D"/>
    <w:rsid w:val="001C7A1B"/>
    <w:rsid w:val="001D1366"/>
    <w:rsid w:val="001D2E06"/>
    <w:rsid w:val="001D4C4A"/>
    <w:rsid w:val="001D58AB"/>
    <w:rsid w:val="001D6416"/>
    <w:rsid w:val="001D68AE"/>
    <w:rsid w:val="001E1F54"/>
    <w:rsid w:val="001E2119"/>
    <w:rsid w:val="001E2549"/>
    <w:rsid w:val="001E3213"/>
    <w:rsid w:val="001E3924"/>
    <w:rsid w:val="001E39F6"/>
    <w:rsid w:val="001E5708"/>
    <w:rsid w:val="001F2397"/>
    <w:rsid w:val="001F58F4"/>
    <w:rsid w:val="001F67E9"/>
    <w:rsid w:val="001F77BD"/>
    <w:rsid w:val="001F7ACC"/>
    <w:rsid w:val="00201D54"/>
    <w:rsid w:val="002021B1"/>
    <w:rsid w:val="00202AA2"/>
    <w:rsid w:val="00202FC0"/>
    <w:rsid w:val="00203D3E"/>
    <w:rsid w:val="002041D4"/>
    <w:rsid w:val="00204D1E"/>
    <w:rsid w:val="00210E4A"/>
    <w:rsid w:val="00211066"/>
    <w:rsid w:val="002118B4"/>
    <w:rsid w:val="00211B90"/>
    <w:rsid w:val="00213342"/>
    <w:rsid w:val="00216B61"/>
    <w:rsid w:val="0021776A"/>
    <w:rsid w:val="00217B21"/>
    <w:rsid w:val="00220243"/>
    <w:rsid w:val="00221737"/>
    <w:rsid w:val="0022303C"/>
    <w:rsid w:val="002233F1"/>
    <w:rsid w:val="0022402D"/>
    <w:rsid w:val="00226B15"/>
    <w:rsid w:val="0022793C"/>
    <w:rsid w:val="00230039"/>
    <w:rsid w:val="00230163"/>
    <w:rsid w:val="00230483"/>
    <w:rsid w:val="00231212"/>
    <w:rsid w:val="00231DF4"/>
    <w:rsid w:val="00232302"/>
    <w:rsid w:val="0023336B"/>
    <w:rsid w:val="002338E0"/>
    <w:rsid w:val="002372DB"/>
    <w:rsid w:val="0024031C"/>
    <w:rsid w:val="002418BA"/>
    <w:rsid w:val="00241BC2"/>
    <w:rsid w:val="002422DA"/>
    <w:rsid w:val="002430F9"/>
    <w:rsid w:val="002452CA"/>
    <w:rsid w:val="00245467"/>
    <w:rsid w:val="00246212"/>
    <w:rsid w:val="00247645"/>
    <w:rsid w:val="00247B94"/>
    <w:rsid w:val="00252560"/>
    <w:rsid w:val="002527BA"/>
    <w:rsid w:val="00252AB1"/>
    <w:rsid w:val="00252EFF"/>
    <w:rsid w:val="0025446E"/>
    <w:rsid w:val="00254562"/>
    <w:rsid w:val="002550A4"/>
    <w:rsid w:val="00255D38"/>
    <w:rsid w:val="00255E20"/>
    <w:rsid w:val="00256A07"/>
    <w:rsid w:val="00256C89"/>
    <w:rsid w:val="00257CDB"/>
    <w:rsid w:val="00257DBC"/>
    <w:rsid w:val="002615CA"/>
    <w:rsid w:val="00261B22"/>
    <w:rsid w:val="00263DA0"/>
    <w:rsid w:val="00265221"/>
    <w:rsid w:val="00265BBD"/>
    <w:rsid w:val="002672A3"/>
    <w:rsid w:val="00270635"/>
    <w:rsid w:val="00270F64"/>
    <w:rsid w:val="00271A9F"/>
    <w:rsid w:val="002721D7"/>
    <w:rsid w:val="00272652"/>
    <w:rsid w:val="00274653"/>
    <w:rsid w:val="00274669"/>
    <w:rsid w:val="00276547"/>
    <w:rsid w:val="00276A68"/>
    <w:rsid w:val="00277C2F"/>
    <w:rsid w:val="00277EA6"/>
    <w:rsid w:val="00277FCD"/>
    <w:rsid w:val="00280411"/>
    <w:rsid w:val="0028289D"/>
    <w:rsid w:val="002829BE"/>
    <w:rsid w:val="00283B4A"/>
    <w:rsid w:val="002846CE"/>
    <w:rsid w:val="002847B0"/>
    <w:rsid w:val="00285064"/>
    <w:rsid w:val="00286DEB"/>
    <w:rsid w:val="00287B1C"/>
    <w:rsid w:val="002914C2"/>
    <w:rsid w:val="00291D4C"/>
    <w:rsid w:val="002929C9"/>
    <w:rsid w:val="00292C0D"/>
    <w:rsid w:val="00292C35"/>
    <w:rsid w:val="00292E79"/>
    <w:rsid w:val="00295035"/>
    <w:rsid w:val="002954ED"/>
    <w:rsid w:val="00295870"/>
    <w:rsid w:val="00297183"/>
    <w:rsid w:val="002A03E0"/>
    <w:rsid w:val="002A1587"/>
    <w:rsid w:val="002A2C5A"/>
    <w:rsid w:val="002A3984"/>
    <w:rsid w:val="002A3EAA"/>
    <w:rsid w:val="002A49A6"/>
    <w:rsid w:val="002A5B11"/>
    <w:rsid w:val="002A7859"/>
    <w:rsid w:val="002B0C66"/>
    <w:rsid w:val="002B234F"/>
    <w:rsid w:val="002B25AA"/>
    <w:rsid w:val="002B2B73"/>
    <w:rsid w:val="002B40BC"/>
    <w:rsid w:val="002B43F8"/>
    <w:rsid w:val="002B4C83"/>
    <w:rsid w:val="002B612F"/>
    <w:rsid w:val="002B76E5"/>
    <w:rsid w:val="002C060D"/>
    <w:rsid w:val="002C08BA"/>
    <w:rsid w:val="002C19E5"/>
    <w:rsid w:val="002C25BA"/>
    <w:rsid w:val="002C43B8"/>
    <w:rsid w:val="002C4E8D"/>
    <w:rsid w:val="002C5704"/>
    <w:rsid w:val="002C5A48"/>
    <w:rsid w:val="002C5BE9"/>
    <w:rsid w:val="002C61D1"/>
    <w:rsid w:val="002C65FF"/>
    <w:rsid w:val="002C69BE"/>
    <w:rsid w:val="002C7340"/>
    <w:rsid w:val="002C7BA5"/>
    <w:rsid w:val="002C7E83"/>
    <w:rsid w:val="002D0918"/>
    <w:rsid w:val="002D0AFA"/>
    <w:rsid w:val="002D1ACC"/>
    <w:rsid w:val="002D1D1B"/>
    <w:rsid w:val="002D3B1A"/>
    <w:rsid w:val="002D3C1F"/>
    <w:rsid w:val="002D3D57"/>
    <w:rsid w:val="002D3D7F"/>
    <w:rsid w:val="002D4917"/>
    <w:rsid w:val="002D4C61"/>
    <w:rsid w:val="002D4E58"/>
    <w:rsid w:val="002D61D7"/>
    <w:rsid w:val="002D749B"/>
    <w:rsid w:val="002D7F72"/>
    <w:rsid w:val="002E020D"/>
    <w:rsid w:val="002E0C9B"/>
    <w:rsid w:val="002E0F34"/>
    <w:rsid w:val="002E10DA"/>
    <w:rsid w:val="002E28E3"/>
    <w:rsid w:val="002E2F7E"/>
    <w:rsid w:val="002E462D"/>
    <w:rsid w:val="002E5AD8"/>
    <w:rsid w:val="002E7241"/>
    <w:rsid w:val="002E73CA"/>
    <w:rsid w:val="002F2404"/>
    <w:rsid w:val="002F3A39"/>
    <w:rsid w:val="002F3DCB"/>
    <w:rsid w:val="002F47AC"/>
    <w:rsid w:val="002F625B"/>
    <w:rsid w:val="002F7B94"/>
    <w:rsid w:val="00300319"/>
    <w:rsid w:val="003018FB"/>
    <w:rsid w:val="003030B3"/>
    <w:rsid w:val="003032F6"/>
    <w:rsid w:val="00303DA6"/>
    <w:rsid w:val="00307537"/>
    <w:rsid w:val="0031070E"/>
    <w:rsid w:val="00310DC4"/>
    <w:rsid w:val="00310E86"/>
    <w:rsid w:val="003118C7"/>
    <w:rsid w:val="003118E5"/>
    <w:rsid w:val="00311B26"/>
    <w:rsid w:val="00311BAC"/>
    <w:rsid w:val="00312126"/>
    <w:rsid w:val="00314424"/>
    <w:rsid w:val="00314D5A"/>
    <w:rsid w:val="00315B21"/>
    <w:rsid w:val="00320489"/>
    <w:rsid w:val="00320517"/>
    <w:rsid w:val="0032057D"/>
    <w:rsid w:val="0032184F"/>
    <w:rsid w:val="00321B16"/>
    <w:rsid w:val="00321DB1"/>
    <w:rsid w:val="00321ED0"/>
    <w:rsid w:val="0032230A"/>
    <w:rsid w:val="003232B1"/>
    <w:rsid w:val="00323387"/>
    <w:rsid w:val="00324B10"/>
    <w:rsid w:val="003260F5"/>
    <w:rsid w:val="003262EE"/>
    <w:rsid w:val="00326633"/>
    <w:rsid w:val="0032776D"/>
    <w:rsid w:val="003302C5"/>
    <w:rsid w:val="0033145C"/>
    <w:rsid w:val="00331832"/>
    <w:rsid w:val="0033280D"/>
    <w:rsid w:val="0033331A"/>
    <w:rsid w:val="00333D44"/>
    <w:rsid w:val="00334A20"/>
    <w:rsid w:val="003366CA"/>
    <w:rsid w:val="00336CCB"/>
    <w:rsid w:val="00337A6D"/>
    <w:rsid w:val="00337F47"/>
    <w:rsid w:val="0034197D"/>
    <w:rsid w:val="00341C70"/>
    <w:rsid w:val="00342701"/>
    <w:rsid w:val="00342964"/>
    <w:rsid w:val="00342A45"/>
    <w:rsid w:val="00342C00"/>
    <w:rsid w:val="003455A2"/>
    <w:rsid w:val="00346FC5"/>
    <w:rsid w:val="0034706D"/>
    <w:rsid w:val="003476DD"/>
    <w:rsid w:val="003502C3"/>
    <w:rsid w:val="00350E3E"/>
    <w:rsid w:val="0035141B"/>
    <w:rsid w:val="003525F1"/>
    <w:rsid w:val="0035342F"/>
    <w:rsid w:val="003548F8"/>
    <w:rsid w:val="00354E81"/>
    <w:rsid w:val="0035553D"/>
    <w:rsid w:val="0035578E"/>
    <w:rsid w:val="0035758F"/>
    <w:rsid w:val="00357D2A"/>
    <w:rsid w:val="00360044"/>
    <w:rsid w:val="003613C3"/>
    <w:rsid w:val="00363CBD"/>
    <w:rsid w:val="003644CF"/>
    <w:rsid w:val="00364A8F"/>
    <w:rsid w:val="00364BF7"/>
    <w:rsid w:val="00365A9D"/>
    <w:rsid w:val="003702F7"/>
    <w:rsid w:val="003707A3"/>
    <w:rsid w:val="00371E75"/>
    <w:rsid w:val="0037228A"/>
    <w:rsid w:val="003725DD"/>
    <w:rsid w:val="003726B8"/>
    <w:rsid w:val="00372D17"/>
    <w:rsid w:val="00372EC6"/>
    <w:rsid w:val="003746E1"/>
    <w:rsid w:val="00375514"/>
    <w:rsid w:val="00376B23"/>
    <w:rsid w:val="00376DD3"/>
    <w:rsid w:val="00377613"/>
    <w:rsid w:val="003778B2"/>
    <w:rsid w:val="00377ED1"/>
    <w:rsid w:val="00377EF6"/>
    <w:rsid w:val="00380ABF"/>
    <w:rsid w:val="00380B3A"/>
    <w:rsid w:val="00382D2F"/>
    <w:rsid w:val="00386EE2"/>
    <w:rsid w:val="003875B4"/>
    <w:rsid w:val="00387CAA"/>
    <w:rsid w:val="003925A5"/>
    <w:rsid w:val="003928F5"/>
    <w:rsid w:val="00394687"/>
    <w:rsid w:val="00395B51"/>
    <w:rsid w:val="00396AAE"/>
    <w:rsid w:val="00396EA4"/>
    <w:rsid w:val="00397C23"/>
    <w:rsid w:val="00397E6F"/>
    <w:rsid w:val="00397F19"/>
    <w:rsid w:val="003A1629"/>
    <w:rsid w:val="003A1766"/>
    <w:rsid w:val="003A1EDC"/>
    <w:rsid w:val="003A2489"/>
    <w:rsid w:val="003A27D9"/>
    <w:rsid w:val="003A553F"/>
    <w:rsid w:val="003A633C"/>
    <w:rsid w:val="003A657A"/>
    <w:rsid w:val="003A7F87"/>
    <w:rsid w:val="003B0EF2"/>
    <w:rsid w:val="003B297D"/>
    <w:rsid w:val="003B3E4C"/>
    <w:rsid w:val="003B4375"/>
    <w:rsid w:val="003B4A73"/>
    <w:rsid w:val="003B56F7"/>
    <w:rsid w:val="003B79F2"/>
    <w:rsid w:val="003B7B7D"/>
    <w:rsid w:val="003B7D73"/>
    <w:rsid w:val="003C104A"/>
    <w:rsid w:val="003C1156"/>
    <w:rsid w:val="003C16AE"/>
    <w:rsid w:val="003C17CE"/>
    <w:rsid w:val="003C1F5E"/>
    <w:rsid w:val="003C2DDF"/>
    <w:rsid w:val="003C357D"/>
    <w:rsid w:val="003C5D7E"/>
    <w:rsid w:val="003C5DC2"/>
    <w:rsid w:val="003C71DB"/>
    <w:rsid w:val="003D02DA"/>
    <w:rsid w:val="003D142A"/>
    <w:rsid w:val="003D2745"/>
    <w:rsid w:val="003D3B52"/>
    <w:rsid w:val="003D448A"/>
    <w:rsid w:val="003E0D4B"/>
    <w:rsid w:val="003E0E1D"/>
    <w:rsid w:val="003E126E"/>
    <w:rsid w:val="003E32BF"/>
    <w:rsid w:val="003E4BFF"/>
    <w:rsid w:val="003E5C76"/>
    <w:rsid w:val="003E717D"/>
    <w:rsid w:val="003E73D2"/>
    <w:rsid w:val="003E7F64"/>
    <w:rsid w:val="003F02EA"/>
    <w:rsid w:val="003F04F7"/>
    <w:rsid w:val="003F2244"/>
    <w:rsid w:val="003F680E"/>
    <w:rsid w:val="00400BF4"/>
    <w:rsid w:val="00401ECF"/>
    <w:rsid w:val="004027F6"/>
    <w:rsid w:val="00403FB0"/>
    <w:rsid w:val="00405004"/>
    <w:rsid w:val="00406EB0"/>
    <w:rsid w:val="00410A6C"/>
    <w:rsid w:val="00410AE1"/>
    <w:rsid w:val="004110B7"/>
    <w:rsid w:val="004141A3"/>
    <w:rsid w:val="004152F5"/>
    <w:rsid w:val="00416293"/>
    <w:rsid w:val="00416F6B"/>
    <w:rsid w:val="004178CA"/>
    <w:rsid w:val="004209CE"/>
    <w:rsid w:val="00420C6B"/>
    <w:rsid w:val="004228DE"/>
    <w:rsid w:val="00422976"/>
    <w:rsid w:val="0042326C"/>
    <w:rsid w:val="00423F97"/>
    <w:rsid w:val="00424D03"/>
    <w:rsid w:val="00424F19"/>
    <w:rsid w:val="004261FA"/>
    <w:rsid w:val="004265AB"/>
    <w:rsid w:val="00427AC3"/>
    <w:rsid w:val="00427D03"/>
    <w:rsid w:val="00430630"/>
    <w:rsid w:val="00430894"/>
    <w:rsid w:val="00430A73"/>
    <w:rsid w:val="0043334B"/>
    <w:rsid w:val="00433388"/>
    <w:rsid w:val="00434B18"/>
    <w:rsid w:val="00437CD1"/>
    <w:rsid w:val="00440070"/>
    <w:rsid w:val="00440CEA"/>
    <w:rsid w:val="004419C3"/>
    <w:rsid w:val="00441FDF"/>
    <w:rsid w:val="0044383D"/>
    <w:rsid w:val="0044649B"/>
    <w:rsid w:val="004474AA"/>
    <w:rsid w:val="004503B4"/>
    <w:rsid w:val="004512FD"/>
    <w:rsid w:val="00451A79"/>
    <w:rsid w:val="00452434"/>
    <w:rsid w:val="004524BA"/>
    <w:rsid w:val="00452B2A"/>
    <w:rsid w:val="004534F0"/>
    <w:rsid w:val="004546D9"/>
    <w:rsid w:val="00454A8F"/>
    <w:rsid w:val="004551E0"/>
    <w:rsid w:val="00455476"/>
    <w:rsid w:val="004556EB"/>
    <w:rsid w:val="004611B1"/>
    <w:rsid w:val="004612DA"/>
    <w:rsid w:val="004628AD"/>
    <w:rsid w:val="00462947"/>
    <w:rsid w:val="00462FA5"/>
    <w:rsid w:val="00463055"/>
    <w:rsid w:val="00463F16"/>
    <w:rsid w:val="00466B13"/>
    <w:rsid w:val="00467822"/>
    <w:rsid w:val="00467AD2"/>
    <w:rsid w:val="00467B51"/>
    <w:rsid w:val="00467E63"/>
    <w:rsid w:val="004705D0"/>
    <w:rsid w:val="00470FD2"/>
    <w:rsid w:val="004729CB"/>
    <w:rsid w:val="00472A89"/>
    <w:rsid w:val="00474216"/>
    <w:rsid w:val="0047583D"/>
    <w:rsid w:val="004760A3"/>
    <w:rsid w:val="00480206"/>
    <w:rsid w:val="00481705"/>
    <w:rsid w:val="00482B13"/>
    <w:rsid w:val="004834A7"/>
    <w:rsid w:val="00483549"/>
    <w:rsid w:val="00484335"/>
    <w:rsid w:val="00485514"/>
    <w:rsid w:val="00486495"/>
    <w:rsid w:val="0048712B"/>
    <w:rsid w:val="00487AEB"/>
    <w:rsid w:val="004908F4"/>
    <w:rsid w:val="004921C3"/>
    <w:rsid w:val="00493EBF"/>
    <w:rsid w:val="004947D0"/>
    <w:rsid w:val="00494F15"/>
    <w:rsid w:val="004957C5"/>
    <w:rsid w:val="004970C1"/>
    <w:rsid w:val="004970EF"/>
    <w:rsid w:val="004A0BF6"/>
    <w:rsid w:val="004A0D3C"/>
    <w:rsid w:val="004A0F15"/>
    <w:rsid w:val="004A3206"/>
    <w:rsid w:val="004A320B"/>
    <w:rsid w:val="004A6883"/>
    <w:rsid w:val="004A69D7"/>
    <w:rsid w:val="004A6C68"/>
    <w:rsid w:val="004A7708"/>
    <w:rsid w:val="004B0B1E"/>
    <w:rsid w:val="004B1E49"/>
    <w:rsid w:val="004B40B3"/>
    <w:rsid w:val="004B457C"/>
    <w:rsid w:val="004B62AA"/>
    <w:rsid w:val="004B6D5F"/>
    <w:rsid w:val="004B75C3"/>
    <w:rsid w:val="004B7F18"/>
    <w:rsid w:val="004C19F1"/>
    <w:rsid w:val="004C247F"/>
    <w:rsid w:val="004C3101"/>
    <w:rsid w:val="004C3F2A"/>
    <w:rsid w:val="004C5CA3"/>
    <w:rsid w:val="004C6996"/>
    <w:rsid w:val="004C6BC0"/>
    <w:rsid w:val="004C7EDC"/>
    <w:rsid w:val="004D2401"/>
    <w:rsid w:val="004D26F4"/>
    <w:rsid w:val="004D2BDA"/>
    <w:rsid w:val="004D496B"/>
    <w:rsid w:val="004D4B34"/>
    <w:rsid w:val="004D5C90"/>
    <w:rsid w:val="004D6CDB"/>
    <w:rsid w:val="004D6D88"/>
    <w:rsid w:val="004D78F7"/>
    <w:rsid w:val="004E0AEB"/>
    <w:rsid w:val="004E13F1"/>
    <w:rsid w:val="004E1B5D"/>
    <w:rsid w:val="004E29DA"/>
    <w:rsid w:val="004E2AB2"/>
    <w:rsid w:val="004E2B4B"/>
    <w:rsid w:val="004E2B5F"/>
    <w:rsid w:val="004E32CE"/>
    <w:rsid w:val="004E42B9"/>
    <w:rsid w:val="004E65FD"/>
    <w:rsid w:val="004E781C"/>
    <w:rsid w:val="004E7A2D"/>
    <w:rsid w:val="004E7AF4"/>
    <w:rsid w:val="004E7D56"/>
    <w:rsid w:val="004F0A74"/>
    <w:rsid w:val="004F0E6B"/>
    <w:rsid w:val="004F1000"/>
    <w:rsid w:val="004F1DA8"/>
    <w:rsid w:val="004F210B"/>
    <w:rsid w:val="004F252B"/>
    <w:rsid w:val="004F2D45"/>
    <w:rsid w:val="004F3F3E"/>
    <w:rsid w:val="004F4C32"/>
    <w:rsid w:val="004F4EE5"/>
    <w:rsid w:val="004F5569"/>
    <w:rsid w:val="004F55AD"/>
    <w:rsid w:val="004F7D55"/>
    <w:rsid w:val="004F7FFC"/>
    <w:rsid w:val="0050032D"/>
    <w:rsid w:val="0050187B"/>
    <w:rsid w:val="005019F8"/>
    <w:rsid w:val="00502D9E"/>
    <w:rsid w:val="0050369B"/>
    <w:rsid w:val="00504476"/>
    <w:rsid w:val="00504D9D"/>
    <w:rsid w:val="00506BAB"/>
    <w:rsid w:val="005075FB"/>
    <w:rsid w:val="00510CC7"/>
    <w:rsid w:val="00511733"/>
    <w:rsid w:val="005125F6"/>
    <w:rsid w:val="005128FF"/>
    <w:rsid w:val="00512E19"/>
    <w:rsid w:val="005149D2"/>
    <w:rsid w:val="00514BED"/>
    <w:rsid w:val="00515B1B"/>
    <w:rsid w:val="00515DFA"/>
    <w:rsid w:val="00520427"/>
    <w:rsid w:val="005217AD"/>
    <w:rsid w:val="00522214"/>
    <w:rsid w:val="00522F5D"/>
    <w:rsid w:val="00523331"/>
    <w:rsid w:val="005233D7"/>
    <w:rsid w:val="005234D7"/>
    <w:rsid w:val="00523D78"/>
    <w:rsid w:val="0052523C"/>
    <w:rsid w:val="00525329"/>
    <w:rsid w:val="005254A2"/>
    <w:rsid w:val="005256FE"/>
    <w:rsid w:val="00526D82"/>
    <w:rsid w:val="00526F69"/>
    <w:rsid w:val="00527419"/>
    <w:rsid w:val="005304CD"/>
    <w:rsid w:val="005306EC"/>
    <w:rsid w:val="00530C21"/>
    <w:rsid w:val="00531983"/>
    <w:rsid w:val="005321E1"/>
    <w:rsid w:val="00532886"/>
    <w:rsid w:val="00533887"/>
    <w:rsid w:val="00535E6B"/>
    <w:rsid w:val="005362B1"/>
    <w:rsid w:val="00536304"/>
    <w:rsid w:val="005366D3"/>
    <w:rsid w:val="00536B14"/>
    <w:rsid w:val="005372AA"/>
    <w:rsid w:val="005376FF"/>
    <w:rsid w:val="0054307C"/>
    <w:rsid w:val="00544404"/>
    <w:rsid w:val="0054523F"/>
    <w:rsid w:val="00546EEC"/>
    <w:rsid w:val="00547571"/>
    <w:rsid w:val="0055019C"/>
    <w:rsid w:val="00550F0C"/>
    <w:rsid w:val="005526D7"/>
    <w:rsid w:val="0055379F"/>
    <w:rsid w:val="00554B62"/>
    <w:rsid w:val="005563E6"/>
    <w:rsid w:val="005564FF"/>
    <w:rsid w:val="00557ECA"/>
    <w:rsid w:val="00560715"/>
    <w:rsid w:val="005613C9"/>
    <w:rsid w:val="005619F1"/>
    <w:rsid w:val="005623F8"/>
    <w:rsid w:val="00562722"/>
    <w:rsid w:val="00562C1F"/>
    <w:rsid w:val="005656F9"/>
    <w:rsid w:val="0056596C"/>
    <w:rsid w:val="00565EDF"/>
    <w:rsid w:val="0056659D"/>
    <w:rsid w:val="005677DB"/>
    <w:rsid w:val="00570927"/>
    <w:rsid w:val="00572898"/>
    <w:rsid w:val="005745DB"/>
    <w:rsid w:val="00574BD0"/>
    <w:rsid w:val="005754D5"/>
    <w:rsid w:val="00581B0A"/>
    <w:rsid w:val="00581B3B"/>
    <w:rsid w:val="00581BA6"/>
    <w:rsid w:val="00582043"/>
    <w:rsid w:val="00582489"/>
    <w:rsid w:val="00582C50"/>
    <w:rsid w:val="00582DCA"/>
    <w:rsid w:val="00583B7B"/>
    <w:rsid w:val="00584141"/>
    <w:rsid w:val="00584B2C"/>
    <w:rsid w:val="00585547"/>
    <w:rsid w:val="00585FF2"/>
    <w:rsid w:val="0058668E"/>
    <w:rsid w:val="00587096"/>
    <w:rsid w:val="005879BB"/>
    <w:rsid w:val="0059026F"/>
    <w:rsid w:val="00590A70"/>
    <w:rsid w:val="00591627"/>
    <w:rsid w:val="005921A0"/>
    <w:rsid w:val="00592591"/>
    <w:rsid w:val="00593FCA"/>
    <w:rsid w:val="00594938"/>
    <w:rsid w:val="005950AE"/>
    <w:rsid w:val="0059514C"/>
    <w:rsid w:val="00596308"/>
    <w:rsid w:val="00597A4C"/>
    <w:rsid w:val="00597BB4"/>
    <w:rsid w:val="005A0C68"/>
    <w:rsid w:val="005A0E1A"/>
    <w:rsid w:val="005A1C03"/>
    <w:rsid w:val="005A32DE"/>
    <w:rsid w:val="005A4FC9"/>
    <w:rsid w:val="005A5090"/>
    <w:rsid w:val="005A57B8"/>
    <w:rsid w:val="005A6D07"/>
    <w:rsid w:val="005A7AFD"/>
    <w:rsid w:val="005B0A86"/>
    <w:rsid w:val="005B1D64"/>
    <w:rsid w:val="005B22BE"/>
    <w:rsid w:val="005B368D"/>
    <w:rsid w:val="005B4813"/>
    <w:rsid w:val="005B52E4"/>
    <w:rsid w:val="005B5816"/>
    <w:rsid w:val="005B5F82"/>
    <w:rsid w:val="005B6B46"/>
    <w:rsid w:val="005B7C24"/>
    <w:rsid w:val="005C05E7"/>
    <w:rsid w:val="005C19DA"/>
    <w:rsid w:val="005C1A56"/>
    <w:rsid w:val="005C2159"/>
    <w:rsid w:val="005C32FA"/>
    <w:rsid w:val="005C341D"/>
    <w:rsid w:val="005C4100"/>
    <w:rsid w:val="005C5106"/>
    <w:rsid w:val="005C5CCD"/>
    <w:rsid w:val="005C683B"/>
    <w:rsid w:val="005C71F5"/>
    <w:rsid w:val="005C7683"/>
    <w:rsid w:val="005D06B7"/>
    <w:rsid w:val="005D08D5"/>
    <w:rsid w:val="005D17C3"/>
    <w:rsid w:val="005D1938"/>
    <w:rsid w:val="005D2162"/>
    <w:rsid w:val="005D245F"/>
    <w:rsid w:val="005D2DD5"/>
    <w:rsid w:val="005D3560"/>
    <w:rsid w:val="005D3F82"/>
    <w:rsid w:val="005D436A"/>
    <w:rsid w:val="005D71F4"/>
    <w:rsid w:val="005D7231"/>
    <w:rsid w:val="005E0B43"/>
    <w:rsid w:val="005E2449"/>
    <w:rsid w:val="005E2653"/>
    <w:rsid w:val="005E26DF"/>
    <w:rsid w:val="005E3271"/>
    <w:rsid w:val="005E3318"/>
    <w:rsid w:val="005E5B5D"/>
    <w:rsid w:val="005E5BCC"/>
    <w:rsid w:val="005E5DB4"/>
    <w:rsid w:val="005E69EB"/>
    <w:rsid w:val="005E75F7"/>
    <w:rsid w:val="005F0D42"/>
    <w:rsid w:val="005F0E41"/>
    <w:rsid w:val="005F24DB"/>
    <w:rsid w:val="005F4106"/>
    <w:rsid w:val="005F4AA5"/>
    <w:rsid w:val="005F4ADC"/>
    <w:rsid w:val="005F4FA4"/>
    <w:rsid w:val="005F52F4"/>
    <w:rsid w:val="005F5A95"/>
    <w:rsid w:val="005F5B32"/>
    <w:rsid w:val="005F5D15"/>
    <w:rsid w:val="005F78DA"/>
    <w:rsid w:val="006002E1"/>
    <w:rsid w:val="00600422"/>
    <w:rsid w:val="00600511"/>
    <w:rsid w:val="00600939"/>
    <w:rsid w:val="00600C49"/>
    <w:rsid w:val="00601383"/>
    <w:rsid w:val="0060190D"/>
    <w:rsid w:val="00603118"/>
    <w:rsid w:val="0060459A"/>
    <w:rsid w:val="00604690"/>
    <w:rsid w:val="00604FBD"/>
    <w:rsid w:val="00605E8B"/>
    <w:rsid w:val="006072F9"/>
    <w:rsid w:val="00610A6D"/>
    <w:rsid w:val="00612636"/>
    <w:rsid w:val="006135F0"/>
    <w:rsid w:val="00613D55"/>
    <w:rsid w:val="00613E15"/>
    <w:rsid w:val="00614D06"/>
    <w:rsid w:val="0061556A"/>
    <w:rsid w:val="0061594A"/>
    <w:rsid w:val="0061692C"/>
    <w:rsid w:val="00622D91"/>
    <w:rsid w:val="006245E3"/>
    <w:rsid w:val="00624BB9"/>
    <w:rsid w:val="00624CB6"/>
    <w:rsid w:val="00625905"/>
    <w:rsid w:val="00625E9C"/>
    <w:rsid w:val="00625FF0"/>
    <w:rsid w:val="006301CA"/>
    <w:rsid w:val="00630E34"/>
    <w:rsid w:val="006317F2"/>
    <w:rsid w:val="00631C44"/>
    <w:rsid w:val="0063432B"/>
    <w:rsid w:val="006345F5"/>
    <w:rsid w:val="00634CD0"/>
    <w:rsid w:val="00634E1A"/>
    <w:rsid w:val="00635360"/>
    <w:rsid w:val="006362B0"/>
    <w:rsid w:val="00637749"/>
    <w:rsid w:val="00637F5B"/>
    <w:rsid w:val="00640FEF"/>
    <w:rsid w:val="0064186E"/>
    <w:rsid w:val="006422EA"/>
    <w:rsid w:val="006423E1"/>
    <w:rsid w:val="00642B47"/>
    <w:rsid w:val="00642C86"/>
    <w:rsid w:val="0064305D"/>
    <w:rsid w:val="00643338"/>
    <w:rsid w:val="006455DC"/>
    <w:rsid w:val="00645B76"/>
    <w:rsid w:val="0064757F"/>
    <w:rsid w:val="0065171A"/>
    <w:rsid w:val="00653437"/>
    <w:rsid w:val="00653AF7"/>
    <w:rsid w:val="00653B9F"/>
    <w:rsid w:val="006546DC"/>
    <w:rsid w:val="006558EB"/>
    <w:rsid w:val="0065635E"/>
    <w:rsid w:val="006576CB"/>
    <w:rsid w:val="00660F85"/>
    <w:rsid w:val="006629BA"/>
    <w:rsid w:val="00662F69"/>
    <w:rsid w:val="0066420F"/>
    <w:rsid w:val="006643E1"/>
    <w:rsid w:val="00666E5A"/>
    <w:rsid w:val="00667D25"/>
    <w:rsid w:val="0067029E"/>
    <w:rsid w:val="006707FF"/>
    <w:rsid w:val="00671018"/>
    <w:rsid w:val="00671FDB"/>
    <w:rsid w:val="00672AB2"/>
    <w:rsid w:val="00672BBF"/>
    <w:rsid w:val="00673C57"/>
    <w:rsid w:val="00674DCC"/>
    <w:rsid w:val="00674EC3"/>
    <w:rsid w:val="006754B6"/>
    <w:rsid w:val="00675EB9"/>
    <w:rsid w:val="0067748B"/>
    <w:rsid w:val="00681861"/>
    <w:rsid w:val="0068190F"/>
    <w:rsid w:val="006828DD"/>
    <w:rsid w:val="00682F6C"/>
    <w:rsid w:val="00683150"/>
    <w:rsid w:val="006836DF"/>
    <w:rsid w:val="006839D4"/>
    <w:rsid w:val="00684D3F"/>
    <w:rsid w:val="00684DEF"/>
    <w:rsid w:val="006852E5"/>
    <w:rsid w:val="00685F74"/>
    <w:rsid w:val="00686BB5"/>
    <w:rsid w:val="006904EA"/>
    <w:rsid w:val="00690526"/>
    <w:rsid w:val="00690F6F"/>
    <w:rsid w:val="00691346"/>
    <w:rsid w:val="006916A7"/>
    <w:rsid w:val="0069171D"/>
    <w:rsid w:val="00691929"/>
    <w:rsid w:val="00692B57"/>
    <w:rsid w:val="00694C4C"/>
    <w:rsid w:val="00694FEB"/>
    <w:rsid w:val="006951C5"/>
    <w:rsid w:val="006953BF"/>
    <w:rsid w:val="0069587F"/>
    <w:rsid w:val="00696316"/>
    <w:rsid w:val="00697343"/>
    <w:rsid w:val="006A0187"/>
    <w:rsid w:val="006A0752"/>
    <w:rsid w:val="006A08AD"/>
    <w:rsid w:val="006A120F"/>
    <w:rsid w:val="006A122D"/>
    <w:rsid w:val="006A235A"/>
    <w:rsid w:val="006A3B13"/>
    <w:rsid w:val="006A3C35"/>
    <w:rsid w:val="006A649C"/>
    <w:rsid w:val="006A6E81"/>
    <w:rsid w:val="006A7212"/>
    <w:rsid w:val="006A7E25"/>
    <w:rsid w:val="006B107F"/>
    <w:rsid w:val="006B128D"/>
    <w:rsid w:val="006B30E8"/>
    <w:rsid w:val="006B48DD"/>
    <w:rsid w:val="006B4F0C"/>
    <w:rsid w:val="006B5F33"/>
    <w:rsid w:val="006C0DC6"/>
    <w:rsid w:val="006C2138"/>
    <w:rsid w:val="006C25D0"/>
    <w:rsid w:val="006C358F"/>
    <w:rsid w:val="006C3FC0"/>
    <w:rsid w:val="006C4255"/>
    <w:rsid w:val="006C66F9"/>
    <w:rsid w:val="006D0497"/>
    <w:rsid w:val="006D07FB"/>
    <w:rsid w:val="006D089A"/>
    <w:rsid w:val="006D0E78"/>
    <w:rsid w:val="006D38DB"/>
    <w:rsid w:val="006D39A0"/>
    <w:rsid w:val="006D3BB7"/>
    <w:rsid w:val="006D74CD"/>
    <w:rsid w:val="006D7F92"/>
    <w:rsid w:val="006E17BB"/>
    <w:rsid w:val="006E2112"/>
    <w:rsid w:val="006E22A0"/>
    <w:rsid w:val="006E411C"/>
    <w:rsid w:val="006E48F7"/>
    <w:rsid w:val="006E61D5"/>
    <w:rsid w:val="006E6463"/>
    <w:rsid w:val="006E6DA8"/>
    <w:rsid w:val="006E7D02"/>
    <w:rsid w:val="006F42AE"/>
    <w:rsid w:val="006F4EDE"/>
    <w:rsid w:val="006F6D53"/>
    <w:rsid w:val="0070044C"/>
    <w:rsid w:val="00701AFB"/>
    <w:rsid w:val="00701B6C"/>
    <w:rsid w:val="00701C68"/>
    <w:rsid w:val="00701DC9"/>
    <w:rsid w:val="00702286"/>
    <w:rsid w:val="00705205"/>
    <w:rsid w:val="007066AD"/>
    <w:rsid w:val="007074B8"/>
    <w:rsid w:val="00710CE5"/>
    <w:rsid w:val="0071143F"/>
    <w:rsid w:val="00712C13"/>
    <w:rsid w:val="00713C24"/>
    <w:rsid w:val="00713E7A"/>
    <w:rsid w:val="007140F3"/>
    <w:rsid w:val="007155D1"/>
    <w:rsid w:val="0071685C"/>
    <w:rsid w:val="00716B1D"/>
    <w:rsid w:val="00717DE0"/>
    <w:rsid w:val="0072097A"/>
    <w:rsid w:val="007223BE"/>
    <w:rsid w:val="0072434F"/>
    <w:rsid w:val="0072466E"/>
    <w:rsid w:val="007249C4"/>
    <w:rsid w:val="007314DB"/>
    <w:rsid w:val="00731B30"/>
    <w:rsid w:val="00731F97"/>
    <w:rsid w:val="00732602"/>
    <w:rsid w:val="0073354A"/>
    <w:rsid w:val="00733E0E"/>
    <w:rsid w:val="00733E9A"/>
    <w:rsid w:val="00734C8E"/>
    <w:rsid w:val="0073547C"/>
    <w:rsid w:val="007358EB"/>
    <w:rsid w:val="0073655A"/>
    <w:rsid w:val="00736A9E"/>
    <w:rsid w:val="007373AA"/>
    <w:rsid w:val="00742578"/>
    <w:rsid w:val="00742AA9"/>
    <w:rsid w:val="00742D4E"/>
    <w:rsid w:val="00744055"/>
    <w:rsid w:val="0074420D"/>
    <w:rsid w:val="00744C45"/>
    <w:rsid w:val="00744ED8"/>
    <w:rsid w:val="00746899"/>
    <w:rsid w:val="007469EF"/>
    <w:rsid w:val="00746A7E"/>
    <w:rsid w:val="00747BD6"/>
    <w:rsid w:val="00747C99"/>
    <w:rsid w:val="00750CCC"/>
    <w:rsid w:val="0075166C"/>
    <w:rsid w:val="00752593"/>
    <w:rsid w:val="00752901"/>
    <w:rsid w:val="007539A8"/>
    <w:rsid w:val="00754172"/>
    <w:rsid w:val="00754193"/>
    <w:rsid w:val="007542DE"/>
    <w:rsid w:val="0075475D"/>
    <w:rsid w:val="007557B5"/>
    <w:rsid w:val="00755F3A"/>
    <w:rsid w:val="0075611B"/>
    <w:rsid w:val="007564A1"/>
    <w:rsid w:val="007567E4"/>
    <w:rsid w:val="00763152"/>
    <w:rsid w:val="007669D3"/>
    <w:rsid w:val="00767CD4"/>
    <w:rsid w:val="00770216"/>
    <w:rsid w:val="007703C4"/>
    <w:rsid w:val="007703FE"/>
    <w:rsid w:val="0077199A"/>
    <w:rsid w:val="007729BB"/>
    <w:rsid w:val="00772C25"/>
    <w:rsid w:val="00774280"/>
    <w:rsid w:val="007756F8"/>
    <w:rsid w:val="00775C5B"/>
    <w:rsid w:val="0077678C"/>
    <w:rsid w:val="00776A33"/>
    <w:rsid w:val="0077711B"/>
    <w:rsid w:val="00777646"/>
    <w:rsid w:val="0077782B"/>
    <w:rsid w:val="007778C8"/>
    <w:rsid w:val="00777DFC"/>
    <w:rsid w:val="00777E20"/>
    <w:rsid w:val="007807F6"/>
    <w:rsid w:val="007813EF"/>
    <w:rsid w:val="00781400"/>
    <w:rsid w:val="00781835"/>
    <w:rsid w:val="007818BC"/>
    <w:rsid w:val="00781A28"/>
    <w:rsid w:val="00782334"/>
    <w:rsid w:val="00782883"/>
    <w:rsid w:val="00782965"/>
    <w:rsid w:val="007837E5"/>
    <w:rsid w:val="007854CF"/>
    <w:rsid w:val="007873EE"/>
    <w:rsid w:val="00787C90"/>
    <w:rsid w:val="00790170"/>
    <w:rsid w:val="00792660"/>
    <w:rsid w:val="00793E49"/>
    <w:rsid w:val="007942D2"/>
    <w:rsid w:val="00794EE6"/>
    <w:rsid w:val="00795504"/>
    <w:rsid w:val="007957FB"/>
    <w:rsid w:val="00795F72"/>
    <w:rsid w:val="00796343"/>
    <w:rsid w:val="0079658D"/>
    <w:rsid w:val="00796F39"/>
    <w:rsid w:val="00797966"/>
    <w:rsid w:val="007A3315"/>
    <w:rsid w:val="007A3897"/>
    <w:rsid w:val="007A3E95"/>
    <w:rsid w:val="007A40F9"/>
    <w:rsid w:val="007A5E18"/>
    <w:rsid w:val="007A5EFD"/>
    <w:rsid w:val="007A7080"/>
    <w:rsid w:val="007B0F35"/>
    <w:rsid w:val="007B19A6"/>
    <w:rsid w:val="007B2477"/>
    <w:rsid w:val="007B4AF7"/>
    <w:rsid w:val="007B59AD"/>
    <w:rsid w:val="007B5B04"/>
    <w:rsid w:val="007B5D0F"/>
    <w:rsid w:val="007B73A2"/>
    <w:rsid w:val="007B7985"/>
    <w:rsid w:val="007B7FBF"/>
    <w:rsid w:val="007C031F"/>
    <w:rsid w:val="007C040F"/>
    <w:rsid w:val="007C086A"/>
    <w:rsid w:val="007C1A65"/>
    <w:rsid w:val="007C2724"/>
    <w:rsid w:val="007C27B0"/>
    <w:rsid w:val="007C2CAC"/>
    <w:rsid w:val="007C3695"/>
    <w:rsid w:val="007C3C13"/>
    <w:rsid w:val="007C4958"/>
    <w:rsid w:val="007C4CBC"/>
    <w:rsid w:val="007C5A36"/>
    <w:rsid w:val="007C64AB"/>
    <w:rsid w:val="007C66E7"/>
    <w:rsid w:val="007C6A41"/>
    <w:rsid w:val="007C70AF"/>
    <w:rsid w:val="007D0124"/>
    <w:rsid w:val="007D0495"/>
    <w:rsid w:val="007D0B27"/>
    <w:rsid w:val="007D13D1"/>
    <w:rsid w:val="007D336B"/>
    <w:rsid w:val="007D3433"/>
    <w:rsid w:val="007D387E"/>
    <w:rsid w:val="007D3A13"/>
    <w:rsid w:val="007D3ACF"/>
    <w:rsid w:val="007D3B3D"/>
    <w:rsid w:val="007D540A"/>
    <w:rsid w:val="007D5568"/>
    <w:rsid w:val="007D698B"/>
    <w:rsid w:val="007D6BF0"/>
    <w:rsid w:val="007D72F9"/>
    <w:rsid w:val="007D77F4"/>
    <w:rsid w:val="007D7C4A"/>
    <w:rsid w:val="007D7D7A"/>
    <w:rsid w:val="007E30A6"/>
    <w:rsid w:val="007E3303"/>
    <w:rsid w:val="007E3DE1"/>
    <w:rsid w:val="007E4084"/>
    <w:rsid w:val="007E4118"/>
    <w:rsid w:val="007E4614"/>
    <w:rsid w:val="007E4729"/>
    <w:rsid w:val="007E5F8E"/>
    <w:rsid w:val="007E60E1"/>
    <w:rsid w:val="007E64A7"/>
    <w:rsid w:val="007E6D89"/>
    <w:rsid w:val="007F01AB"/>
    <w:rsid w:val="007F08CE"/>
    <w:rsid w:val="007F0D66"/>
    <w:rsid w:val="007F14B9"/>
    <w:rsid w:val="007F1501"/>
    <w:rsid w:val="007F1632"/>
    <w:rsid w:val="007F2762"/>
    <w:rsid w:val="007F3F31"/>
    <w:rsid w:val="007F4320"/>
    <w:rsid w:val="007F4732"/>
    <w:rsid w:val="007F57AF"/>
    <w:rsid w:val="007F5971"/>
    <w:rsid w:val="007F6195"/>
    <w:rsid w:val="007F6D9C"/>
    <w:rsid w:val="007F6EF9"/>
    <w:rsid w:val="007F7B61"/>
    <w:rsid w:val="00800ED4"/>
    <w:rsid w:val="00802049"/>
    <w:rsid w:val="008025A9"/>
    <w:rsid w:val="00803313"/>
    <w:rsid w:val="00804534"/>
    <w:rsid w:val="00804685"/>
    <w:rsid w:val="008046C9"/>
    <w:rsid w:val="00804732"/>
    <w:rsid w:val="00804838"/>
    <w:rsid w:val="00804ADB"/>
    <w:rsid w:val="00807C85"/>
    <w:rsid w:val="00811DE0"/>
    <w:rsid w:val="00811FE1"/>
    <w:rsid w:val="00812667"/>
    <w:rsid w:val="00813BA7"/>
    <w:rsid w:val="008141A1"/>
    <w:rsid w:val="008143C3"/>
    <w:rsid w:val="00815A9A"/>
    <w:rsid w:val="0081770C"/>
    <w:rsid w:val="00817D1C"/>
    <w:rsid w:val="00820BDD"/>
    <w:rsid w:val="00820C7C"/>
    <w:rsid w:val="00820DED"/>
    <w:rsid w:val="00823924"/>
    <w:rsid w:val="00823C5F"/>
    <w:rsid w:val="0082516E"/>
    <w:rsid w:val="00825815"/>
    <w:rsid w:val="00825821"/>
    <w:rsid w:val="008268D7"/>
    <w:rsid w:val="0082759F"/>
    <w:rsid w:val="008275E5"/>
    <w:rsid w:val="0083078A"/>
    <w:rsid w:val="00832C8A"/>
    <w:rsid w:val="0083319F"/>
    <w:rsid w:val="00833F52"/>
    <w:rsid w:val="0083416E"/>
    <w:rsid w:val="0083470E"/>
    <w:rsid w:val="008347A2"/>
    <w:rsid w:val="00835AC8"/>
    <w:rsid w:val="00836243"/>
    <w:rsid w:val="00836487"/>
    <w:rsid w:val="00836767"/>
    <w:rsid w:val="008379B9"/>
    <w:rsid w:val="00840133"/>
    <w:rsid w:val="00841B6F"/>
    <w:rsid w:val="00843B74"/>
    <w:rsid w:val="008456ED"/>
    <w:rsid w:val="0084584E"/>
    <w:rsid w:val="008472A9"/>
    <w:rsid w:val="00847AFC"/>
    <w:rsid w:val="008521E9"/>
    <w:rsid w:val="008537DC"/>
    <w:rsid w:val="0085470B"/>
    <w:rsid w:val="008569E4"/>
    <w:rsid w:val="0085778D"/>
    <w:rsid w:val="008605AC"/>
    <w:rsid w:val="00860B62"/>
    <w:rsid w:val="00861187"/>
    <w:rsid w:val="00861803"/>
    <w:rsid w:val="00861D97"/>
    <w:rsid w:val="00862A80"/>
    <w:rsid w:val="00862B98"/>
    <w:rsid w:val="0086351D"/>
    <w:rsid w:val="00863574"/>
    <w:rsid w:val="00864924"/>
    <w:rsid w:val="00866702"/>
    <w:rsid w:val="00866B8D"/>
    <w:rsid w:val="00867936"/>
    <w:rsid w:val="0087071F"/>
    <w:rsid w:val="008710D4"/>
    <w:rsid w:val="008711EC"/>
    <w:rsid w:val="00871204"/>
    <w:rsid w:val="0087254D"/>
    <w:rsid w:val="008742DF"/>
    <w:rsid w:val="00876B3B"/>
    <w:rsid w:val="00877C83"/>
    <w:rsid w:val="0088137F"/>
    <w:rsid w:val="00881B08"/>
    <w:rsid w:val="0088232E"/>
    <w:rsid w:val="008823E9"/>
    <w:rsid w:val="00883127"/>
    <w:rsid w:val="0088464A"/>
    <w:rsid w:val="00885E7A"/>
    <w:rsid w:val="00885E82"/>
    <w:rsid w:val="00886B97"/>
    <w:rsid w:val="00887C62"/>
    <w:rsid w:val="00887EEC"/>
    <w:rsid w:val="008906BA"/>
    <w:rsid w:val="008911F3"/>
    <w:rsid w:val="00892E91"/>
    <w:rsid w:val="00893E98"/>
    <w:rsid w:val="00894B78"/>
    <w:rsid w:val="00894D70"/>
    <w:rsid w:val="008955EC"/>
    <w:rsid w:val="00895936"/>
    <w:rsid w:val="00895B54"/>
    <w:rsid w:val="00896CA4"/>
    <w:rsid w:val="008A2423"/>
    <w:rsid w:val="008A26C1"/>
    <w:rsid w:val="008A3218"/>
    <w:rsid w:val="008A38B8"/>
    <w:rsid w:val="008A39A5"/>
    <w:rsid w:val="008A4904"/>
    <w:rsid w:val="008A494E"/>
    <w:rsid w:val="008A50E1"/>
    <w:rsid w:val="008A5BAF"/>
    <w:rsid w:val="008A67F4"/>
    <w:rsid w:val="008A74DF"/>
    <w:rsid w:val="008B01B8"/>
    <w:rsid w:val="008B233E"/>
    <w:rsid w:val="008B54C5"/>
    <w:rsid w:val="008B553B"/>
    <w:rsid w:val="008B572E"/>
    <w:rsid w:val="008B5AB8"/>
    <w:rsid w:val="008B6784"/>
    <w:rsid w:val="008B7E6E"/>
    <w:rsid w:val="008C0165"/>
    <w:rsid w:val="008C0C9E"/>
    <w:rsid w:val="008C12A5"/>
    <w:rsid w:val="008C1915"/>
    <w:rsid w:val="008C3014"/>
    <w:rsid w:val="008C499C"/>
    <w:rsid w:val="008C5393"/>
    <w:rsid w:val="008C7E39"/>
    <w:rsid w:val="008D02B8"/>
    <w:rsid w:val="008D1FB1"/>
    <w:rsid w:val="008D35DC"/>
    <w:rsid w:val="008D3867"/>
    <w:rsid w:val="008D38C9"/>
    <w:rsid w:val="008D3C34"/>
    <w:rsid w:val="008D5081"/>
    <w:rsid w:val="008D5160"/>
    <w:rsid w:val="008D588A"/>
    <w:rsid w:val="008D60EF"/>
    <w:rsid w:val="008D76F4"/>
    <w:rsid w:val="008D7871"/>
    <w:rsid w:val="008E00D9"/>
    <w:rsid w:val="008E1374"/>
    <w:rsid w:val="008E1B37"/>
    <w:rsid w:val="008E1E29"/>
    <w:rsid w:val="008E217B"/>
    <w:rsid w:val="008E455B"/>
    <w:rsid w:val="008E4CB6"/>
    <w:rsid w:val="008E4F96"/>
    <w:rsid w:val="008E563F"/>
    <w:rsid w:val="008E570E"/>
    <w:rsid w:val="008E693E"/>
    <w:rsid w:val="008E72D6"/>
    <w:rsid w:val="008F119C"/>
    <w:rsid w:val="008F1824"/>
    <w:rsid w:val="008F19DB"/>
    <w:rsid w:val="008F34BD"/>
    <w:rsid w:val="008F3D1E"/>
    <w:rsid w:val="008F3ECF"/>
    <w:rsid w:val="008F41C0"/>
    <w:rsid w:val="008F45B5"/>
    <w:rsid w:val="008F6BD8"/>
    <w:rsid w:val="009003D9"/>
    <w:rsid w:val="0090050C"/>
    <w:rsid w:val="009041C7"/>
    <w:rsid w:val="00904A78"/>
    <w:rsid w:val="0090550B"/>
    <w:rsid w:val="009056DC"/>
    <w:rsid w:val="00906D6B"/>
    <w:rsid w:val="00907F18"/>
    <w:rsid w:val="00910495"/>
    <w:rsid w:val="0091087D"/>
    <w:rsid w:val="00911206"/>
    <w:rsid w:val="0091124B"/>
    <w:rsid w:val="00912746"/>
    <w:rsid w:val="009133D1"/>
    <w:rsid w:val="009139E0"/>
    <w:rsid w:val="00913D09"/>
    <w:rsid w:val="00915C29"/>
    <w:rsid w:val="00916619"/>
    <w:rsid w:val="00916CCF"/>
    <w:rsid w:val="00920A72"/>
    <w:rsid w:val="00921103"/>
    <w:rsid w:val="009226A0"/>
    <w:rsid w:val="00922C06"/>
    <w:rsid w:val="00925779"/>
    <w:rsid w:val="009260D1"/>
    <w:rsid w:val="00926A98"/>
    <w:rsid w:val="009316DE"/>
    <w:rsid w:val="00931FF2"/>
    <w:rsid w:val="00934C25"/>
    <w:rsid w:val="009355F0"/>
    <w:rsid w:val="0093717C"/>
    <w:rsid w:val="009400CD"/>
    <w:rsid w:val="009400E6"/>
    <w:rsid w:val="009404B1"/>
    <w:rsid w:val="009407F6"/>
    <w:rsid w:val="00941355"/>
    <w:rsid w:val="00941422"/>
    <w:rsid w:val="009428DD"/>
    <w:rsid w:val="00945491"/>
    <w:rsid w:val="00945CD4"/>
    <w:rsid w:val="0094613D"/>
    <w:rsid w:val="00946D7B"/>
    <w:rsid w:val="00947A28"/>
    <w:rsid w:val="00947C78"/>
    <w:rsid w:val="009504CB"/>
    <w:rsid w:val="00952804"/>
    <w:rsid w:val="00953AD6"/>
    <w:rsid w:val="00954949"/>
    <w:rsid w:val="00956A92"/>
    <w:rsid w:val="00957D83"/>
    <w:rsid w:val="00957FCE"/>
    <w:rsid w:val="009605A4"/>
    <w:rsid w:val="00960829"/>
    <w:rsid w:val="009640AF"/>
    <w:rsid w:val="00964407"/>
    <w:rsid w:val="009648C5"/>
    <w:rsid w:val="00964AAE"/>
    <w:rsid w:val="00964D60"/>
    <w:rsid w:val="0096573E"/>
    <w:rsid w:val="0096633B"/>
    <w:rsid w:val="009679D2"/>
    <w:rsid w:val="009709EE"/>
    <w:rsid w:val="00970C57"/>
    <w:rsid w:val="00971268"/>
    <w:rsid w:val="009719FF"/>
    <w:rsid w:val="00971A37"/>
    <w:rsid w:val="00973514"/>
    <w:rsid w:val="00974098"/>
    <w:rsid w:val="009752FC"/>
    <w:rsid w:val="00977713"/>
    <w:rsid w:val="00980852"/>
    <w:rsid w:val="00981479"/>
    <w:rsid w:val="009820F5"/>
    <w:rsid w:val="00982762"/>
    <w:rsid w:val="00982D53"/>
    <w:rsid w:val="009830B7"/>
    <w:rsid w:val="009832A4"/>
    <w:rsid w:val="00986067"/>
    <w:rsid w:val="009874F9"/>
    <w:rsid w:val="009940D7"/>
    <w:rsid w:val="00994E52"/>
    <w:rsid w:val="00995464"/>
    <w:rsid w:val="00996278"/>
    <w:rsid w:val="00996ED0"/>
    <w:rsid w:val="00997071"/>
    <w:rsid w:val="00997193"/>
    <w:rsid w:val="0099793B"/>
    <w:rsid w:val="009A1857"/>
    <w:rsid w:val="009A18C7"/>
    <w:rsid w:val="009A2CCA"/>
    <w:rsid w:val="009A2E47"/>
    <w:rsid w:val="009A35A9"/>
    <w:rsid w:val="009A4A9F"/>
    <w:rsid w:val="009A5E2F"/>
    <w:rsid w:val="009A6349"/>
    <w:rsid w:val="009A6C5F"/>
    <w:rsid w:val="009A704B"/>
    <w:rsid w:val="009A7F10"/>
    <w:rsid w:val="009B01DD"/>
    <w:rsid w:val="009B07B4"/>
    <w:rsid w:val="009B0A4B"/>
    <w:rsid w:val="009B2B18"/>
    <w:rsid w:val="009B2BBF"/>
    <w:rsid w:val="009B33DC"/>
    <w:rsid w:val="009B5EAD"/>
    <w:rsid w:val="009B64F5"/>
    <w:rsid w:val="009B717C"/>
    <w:rsid w:val="009C2CA8"/>
    <w:rsid w:val="009C2E56"/>
    <w:rsid w:val="009C3EAA"/>
    <w:rsid w:val="009C613F"/>
    <w:rsid w:val="009C615A"/>
    <w:rsid w:val="009D099A"/>
    <w:rsid w:val="009D0AB0"/>
    <w:rsid w:val="009D2095"/>
    <w:rsid w:val="009D376A"/>
    <w:rsid w:val="009D3BB7"/>
    <w:rsid w:val="009D3C2A"/>
    <w:rsid w:val="009D74FD"/>
    <w:rsid w:val="009E125A"/>
    <w:rsid w:val="009E166E"/>
    <w:rsid w:val="009E1E44"/>
    <w:rsid w:val="009E297D"/>
    <w:rsid w:val="009E3470"/>
    <w:rsid w:val="009E416F"/>
    <w:rsid w:val="009E428E"/>
    <w:rsid w:val="009E475A"/>
    <w:rsid w:val="009E5B8D"/>
    <w:rsid w:val="009E699E"/>
    <w:rsid w:val="009E7357"/>
    <w:rsid w:val="009E76AB"/>
    <w:rsid w:val="009F0B1A"/>
    <w:rsid w:val="009F13B1"/>
    <w:rsid w:val="009F3220"/>
    <w:rsid w:val="009F50C7"/>
    <w:rsid w:val="009F5AA0"/>
    <w:rsid w:val="009F7E1C"/>
    <w:rsid w:val="00A0030F"/>
    <w:rsid w:val="00A00CD2"/>
    <w:rsid w:val="00A010E9"/>
    <w:rsid w:val="00A014D9"/>
    <w:rsid w:val="00A01A7B"/>
    <w:rsid w:val="00A01ADF"/>
    <w:rsid w:val="00A02B2F"/>
    <w:rsid w:val="00A02DDC"/>
    <w:rsid w:val="00A02DE2"/>
    <w:rsid w:val="00A037D6"/>
    <w:rsid w:val="00A04B10"/>
    <w:rsid w:val="00A05BA1"/>
    <w:rsid w:val="00A064DF"/>
    <w:rsid w:val="00A06FA2"/>
    <w:rsid w:val="00A10479"/>
    <w:rsid w:val="00A10AB7"/>
    <w:rsid w:val="00A11580"/>
    <w:rsid w:val="00A117CD"/>
    <w:rsid w:val="00A12448"/>
    <w:rsid w:val="00A13814"/>
    <w:rsid w:val="00A158B0"/>
    <w:rsid w:val="00A15DCE"/>
    <w:rsid w:val="00A16264"/>
    <w:rsid w:val="00A16413"/>
    <w:rsid w:val="00A1655F"/>
    <w:rsid w:val="00A228F7"/>
    <w:rsid w:val="00A23351"/>
    <w:rsid w:val="00A23C43"/>
    <w:rsid w:val="00A25648"/>
    <w:rsid w:val="00A25985"/>
    <w:rsid w:val="00A265E1"/>
    <w:rsid w:val="00A269A2"/>
    <w:rsid w:val="00A26A2B"/>
    <w:rsid w:val="00A31389"/>
    <w:rsid w:val="00A330BD"/>
    <w:rsid w:val="00A34CE6"/>
    <w:rsid w:val="00A35F96"/>
    <w:rsid w:val="00A36CAC"/>
    <w:rsid w:val="00A37689"/>
    <w:rsid w:val="00A40F66"/>
    <w:rsid w:val="00A41708"/>
    <w:rsid w:val="00A4388C"/>
    <w:rsid w:val="00A45984"/>
    <w:rsid w:val="00A46FC7"/>
    <w:rsid w:val="00A475D1"/>
    <w:rsid w:val="00A53636"/>
    <w:rsid w:val="00A552DF"/>
    <w:rsid w:val="00A5648D"/>
    <w:rsid w:val="00A565EC"/>
    <w:rsid w:val="00A57286"/>
    <w:rsid w:val="00A575CE"/>
    <w:rsid w:val="00A576D9"/>
    <w:rsid w:val="00A579E0"/>
    <w:rsid w:val="00A6045C"/>
    <w:rsid w:val="00A62CE9"/>
    <w:rsid w:val="00A62D30"/>
    <w:rsid w:val="00A62E24"/>
    <w:rsid w:val="00A637E6"/>
    <w:rsid w:val="00A64398"/>
    <w:rsid w:val="00A64F22"/>
    <w:rsid w:val="00A6561C"/>
    <w:rsid w:val="00A67515"/>
    <w:rsid w:val="00A703EB"/>
    <w:rsid w:val="00A70D9E"/>
    <w:rsid w:val="00A7112D"/>
    <w:rsid w:val="00A719C1"/>
    <w:rsid w:val="00A72B5B"/>
    <w:rsid w:val="00A73C98"/>
    <w:rsid w:val="00A75DDE"/>
    <w:rsid w:val="00A77949"/>
    <w:rsid w:val="00A801B4"/>
    <w:rsid w:val="00A81D82"/>
    <w:rsid w:val="00A82278"/>
    <w:rsid w:val="00A84B4B"/>
    <w:rsid w:val="00A84E8A"/>
    <w:rsid w:val="00A85099"/>
    <w:rsid w:val="00A85683"/>
    <w:rsid w:val="00A857F8"/>
    <w:rsid w:val="00A85C88"/>
    <w:rsid w:val="00A8625E"/>
    <w:rsid w:val="00A91120"/>
    <w:rsid w:val="00A91AFD"/>
    <w:rsid w:val="00A9262D"/>
    <w:rsid w:val="00A92F04"/>
    <w:rsid w:val="00A93131"/>
    <w:rsid w:val="00A9342D"/>
    <w:rsid w:val="00A943F3"/>
    <w:rsid w:val="00A96440"/>
    <w:rsid w:val="00A96DB8"/>
    <w:rsid w:val="00AA23C1"/>
    <w:rsid w:val="00AA29B9"/>
    <w:rsid w:val="00AA2E4C"/>
    <w:rsid w:val="00AA43F8"/>
    <w:rsid w:val="00AA5D3F"/>
    <w:rsid w:val="00AA7527"/>
    <w:rsid w:val="00AA75FC"/>
    <w:rsid w:val="00AA79D1"/>
    <w:rsid w:val="00AB0669"/>
    <w:rsid w:val="00AB0796"/>
    <w:rsid w:val="00AB07AB"/>
    <w:rsid w:val="00AB094D"/>
    <w:rsid w:val="00AB1273"/>
    <w:rsid w:val="00AB1337"/>
    <w:rsid w:val="00AB1587"/>
    <w:rsid w:val="00AB278E"/>
    <w:rsid w:val="00AB279A"/>
    <w:rsid w:val="00AB349E"/>
    <w:rsid w:val="00AB3927"/>
    <w:rsid w:val="00AB39B9"/>
    <w:rsid w:val="00AB4055"/>
    <w:rsid w:val="00AB4587"/>
    <w:rsid w:val="00AB5C34"/>
    <w:rsid w:val="00AB64CE"/>
    <w:rsid w:val="00AB7ABC"/>
    <w:rsid w:val="00AC03B2"/>
    <w:rsid w:val="00AC0734"/>
    <w:rsid w:val="00AC08ED"/>
    <w:rsid w:val="00AC31D4"/>
    <w:rsid w:val="00AC3880"/>
    <w:rsid w:val="00AC3E07"/>
    <w:rsid w:val="00AC4D92"/>
    <w:rsid w:val="00AC5194"/>
    <w:rsid w:val="00AC5CC4"/>
    <w:rsid w:val="00AC5F78"/>
    <w:rsid w:val="00AC77B1"/>
    <w:rsid w:val="00AD1828"/>
    <w:rsid w:val="00AD2B3A"/>
    <w:rsid w:val="00AD32F3"/>
    <w:rsid w:val="00AD3C56"/>
    <w:rsid w:val="00AD63A5"/>
    <w:rsid w:val="00AD657A"/>
    <w:rsid w:val="00AD66C6"/>
    <w:rsid w:val="00AE08E3"/>
    <w:rsid w:val="00AE08F1"/>
    <w:rsid w:val="00AE0C15"/>
    <w:rsid w:val="00AE0C9D"/>
    <w:rsid w:val="00AE1A76"/>
    <w:rsid w:val="00AE1CD1"/>
    <w:rsid w:val="00AE2318"/>
    <w:rsid w:val="00AE3D59"/>
    <w:rsid w:val="00AE4029"/>
    <w:rsid w:val="00AE430A"/>
    <w:rsid w:val="00AE48DC"/>
    <w:rsid w:val="00AE4DF0"/>
    <w:rsid w:val="00AE5272"/>
    <w:rsid w:val="00AE5A34"/>
    <w:rsid w:val="00AE60EF"/>
    <w:rsid w:val="00AE71EE"/>
    <w:rsid w:val="00AE7EEE"/>
    <w:rsid w:val="00AF16F8"/>
    <w:rsid w:val="00AF1CFB"/>
    <w:rsid w:val="00AF1EBF"/>
    <w:rsid w:val="00AF29AA"/>
    <w:rsid w:val="00AF3095"/>
    <w:rsid w:val="00AF489B"/>
    <w:rsid w:val="00AF6C35"/>
    <w:rsid w:val="00AF6FEF"/>
    <w:rsid w:val="00AF7AFB"/>
    <w:rsid w:val="00B008B4"/>
    <w:rsid w:val="00B00A68"/>
    <w:rsid w:val="00B00D06"/>
    <w:rsid w:val="00B0124C"/>
    <w:rsid w:val="00B02751"/>
    <w:rsid w:val="00B02938"/>
    <w:rsid w:val="00B02F1A"/>
    <w:rsid w:val="00B03675"/>
    <w:rsid w:val="00B0397D"/>
    <w:rsid w:val="00B03D8C"/>
    <w:rsid w:val="00B04024"/>
    <w:rsid w:val="00B044C8"/>
    <w:rsid w:val="00B04757"/>
    <w:rsid w:val="00B05025"/>
    <w:rsid w:val="00B0563E"/>
    <w:rsid w:val="00B05AE5"/>
    <w:rsid w:val="00B05AFE"/>
    <w:rsid w:val="00B06068"/>
    <w:rsid w:val="00B065E4"/>
    <w:rsid w:val="00B06649"/>
    <w:rsid w:val="00B06AA6"/>
    <w:rsid w:val="00B07634"/>
    <w:rsid w:val="00B07C25"/>
    <w:rsid w:val="00B10D90"/>
    <w:rsid w:val="00B11523"/>
    <w:rsid w:val="00B11C76"/>
    <w:rsid w:val="00B12028"/>
    <w:rsid w:val="00B12AAC"/>
    <w:rsid w:val="00B135E5"/>
    <w:rsid w:val="00B139B1"/>
    <w:rsid w:val="00B13A9D"/>
    <w:rsid w:val="00B13F9F"/>
    <w:rsid w:val="00B144B0"/>
    <w:rsid w:val="00B14FCC"/>
    <w:rsid w:val="00B15509"/>
    <w:rsid w:val="00B16DEA"/>
    <w:rsid w:val="00B17115"/>
    <w:rsid w:val="00B20372"/>
    <w:rsid w:val="00B203F1"/>
    <w:rsid w:val="00B208BE"/>
    <w:rsid w:val="00B20919"/>
    <w:rsid w:val="00B22370"/>
    <w:rsid w:val="00B22572"/>
    <w:rsid w:val="00B2397F"/>
    <w:rsid w:val="00B243CC"/>
    <w:rsid w:val="00B25187"/>
    <w:rsid w:val="00B2663E"/>
    <w:rsid w:val="00B26771"/>
    <w:rsid w:val="00B26BD9"/>
    <w:rsid w:val="00B27E01"/>
    <w:rsid w:val="00B30D7F"/>
    <w:rsid w:val="00B317D1"/>
    <w:rsid w:val="00B32ECD"/>
    <w:rsid w:val="00B331BE"/>
    <w:rsid w:val="00B33437"/>
    <w:rsid w:val="00B338FD"/>
    <w:rsid w:val="00B3577D"/>
    <w:rsid w:val="00B35995"/>
    <w:rsid w:val="00B360E6"/>
    <w:rsid w:val="00B36771"/>
    <w:rsid w:val="00B40531"/>
    <w:rsid w:val="00B406FD"/>
    <w:rsid w:val="00B408E1"/>
    <w:rsid w:val="00B42932"/>
    <w:rsid w:val="00B42966"/>
    <w:rsid w:val="00B43A69"/>
    <w:rsid w:val="00B4445B"/>
    <w:rsid w:val="00B44E06"/>
    <w:rsid w:val="00B44E78"/>
    <w:rsid w:val="00B47E38"/>
    <w:rsid w:val="00B47F5B"/>
    <w:rsid w:val="00B51350"/>
    <w:rsid w:val="00B51E30"/>
    <w:rsid w:val="00B52306"/>
    <w:rsid w:val="00B52C5C"/>
    <w:rsid w:val="00B52DC4"/>
    <w:rsid w:val="00B532E5"/>
    <w:rsid w:val="00B5383E"/>
    <w:rsid w:val="00B53973"/>
    <w:rsid w:val="00B55CBB"/>
    <w:rsid w:val="00B560F6"/>
    <w:rsid w:val="00B61805"/>
    <w:rsid w:val="00B63827"/>
    <w:rsid w:val="00B63D81"/>
    <w:rsid w:val="00B64071"/>
    <w:rsid w:val="00B64788"/>
    <w:rsid w:val="00B64952"/>
    <w:rsid w:val="00B64F7E"/>
    <w:rsid w:val="00B6722A"/>
    <w:rsid w:val="00B67651"/>
    <w:rsid w:val="00B678FD"/>
    <w:rsid w:val="00B70472"/>
    <w:rsid w:val="00B705AF"/>
    <w:rsid w:val="00B70AD9"/>
    <w:rsid w:val="00B712AB"/>
    <w:rsid w:val="00B73073"/>
    <w:rsid w:val="00B74519"/>
    <w:rsid w:val="00B74D94"/>
    <w:rsid w:val="00B761A2"/>
    <w:rsid w:val="00B76F00"/>
    <w:rsid w:val="00B77428"/>
    <w:rsid w:val="00B80DBF"/>
    <w:rsid w:val="00B81415"/>
    <w:rsid w:val="00B832DC"/>
    <w:rsid w:val="00B83534"/>
    <w:rsid w:val="00B85EED"/>
    <w:rsid w:val="00B8647D"/>
    <w:rsid w:val="00B873DB"/>
    <w:rsid w:val="00B9070F"/>
    <w:rsid w:val="00B918B2"/>
    <w:rsid w:val="00B92495"/>
    <w:rsid w:val="00B92909"/>
    <w:rsid w:val="00B937E2"/>
    <w:rsid w:val="00B94152"/>
    <w:rsid w:val="00B96719"/>
    <w:rsid w:val="00B97092"/>
    <w:rsid w:val="00B979BE"/>
    <w:rsid w:val="00B97E0A"/>
    <w:rsid w:val="00BA1071"/>
    <w:rsid w:val="00BA13CA"/>
    <w:rsid w:val="00BA3963"/>
    <w:rsid w:val="00BA5833"/>
    <w:rsid w:val="00BA64E8"/>
    <w:rsid w:val="00BA65ED"/>
    <w:rsid w:val="00BA6764"/>
    <w:rsid w:val="00BA6DE4"/>
    <w:rsid w:val="00BA6E73"/>
    <w:rsid w:val="00BA794B"/>
    <w:rsid w:val="00BB0479"/>
    <w:rsid w:val="00BB1258"/>
    <w:rsid w:val="00BB1407"/>
    <w:rsid w:val="00BB458A"/>
    <w:rsid w:val="00BB4E73"/>
    <w:rsid w:val="00BB58D4"/>
    <w:rsid w:val="00BB6CA9"/>
    <w:rsid w:val="00BB7421"/>
    <w:rsid w:val="00BC0C22"/>
    <w:rsid w:val="00BC0D94"/>
    <w:rsid w:val="00BC1273"/>
    <w:rsid w:val="00BC18E5"/>
    <w:rsid w:val="00BC19AF"/>
    <w:rsid w:val="00BC19DA"/>
    <w:rsid w:val="00BC1A8B"/>
    <w:rsid w:val="00BC1F0F"/>
    <w:rsid w:val="00BC5A03"/>
    <w:rsid w:val="00BC62C1"/>
    <w:rsid w:val="00BC73B6"/>
    <w:rsid w:val="00BD0755"/>
    <w:rsid w:val="00BD0B2E"/>
    <w:rsid w:val="00BD0B57"/>
    <w:rsid w:val="00BD1174"/>
    <w:rsid w:val="00BD2FD4"/>
    <w:rsid w:val="00BD4077"/>
    <w:rsid w:val="00BD49C1"/>
    <w:rsid w:val="00BD5703"/>
    <w:rsid w:val="00BD59F4"/>
    <w:rsid w:val="00BD78C0"/>
    <w:rsid w:val="00BD78F6"/>
    <w:rsid w:val="00BE0608"/>
    <w:rsid w:val="00BE1AA2"/>
    <w:rsid w:val="00BE1CF9"/>
    <w:rsid w:val="00BE2674"/>
    <w:rsid w:val="00BE2A3D"/>
    <w:rsid w:val="00BE2B7C"/>
    <w:rsid w:val="00BE3786"/>
    <w:rsid w:val="00BE3AB5"/>
    <w:rsid w:val="00BE5E25"/>
    <w:rsid w:val="00BE6F73"/>
    <w:rsid w:val="00BE7CCE"/>
    <w:rsid w:val="00BF0395"/>
    <w:rsid w:val="00BF11DB"/>
    <w:rsid w:val="00BF150E"/>
    <w:rsid w:val="00BF195F"/>
    <w:rsid w:val="00BF2BB0"/>
    <w:rsid w:val="00BF420F"/>
    <w:rsid w:val="00BF48AE"/>
    <w:rsid w:val="00BF555D"/>
    <w:rsid w:val="00BF560A"/>
    <w:rsid w:val="00BF59E2"/>
    <w:rsid w:val="00BF5D18"/>
    <w:rsid w:val="00BF653D"/>
    <w:rsid w:val="00BF6D14"/>
    <w:rsid w:val="00BF761E"/>
    <w:rsid w:val="00BF7703"/>
    <w:rsid w:val="00BF7B21"/>
    <w:rsid w:val="00C0120D"/>
    <w:rsid w:val="00C01883"/>
    <w:rsid w:val="00C01EBB"/>
    <w:rsid w:val="00C01F30"/>
    <w:rsid w:val="00C02A32"/>
    <w:rsid w:val="00C035E2"/>
    <w:rsid w:val="00C05E36"/>
    <w:rsid w:val="00C06B05"/>
    <w:rsid w:val="00C07BCB"/>
    <w:rsid w:val="00C10A7D"/>
    <w:rsid w:val="00C10B0C"/>
    <w:rsid w:val="00C11555"/>
    <w:rsid w:val="00C12047"/>
    <w:rsid w:val="00C138A4"/>
    <w:rsid w:val="00C13B09"/>
    <w:rsid w:val="00C144F7"/>
    <w:rsid w:val="00C1561D"/>
    <w:rsid w:val="00C17F83"/>
    <w:rsid w:val="00C21910"/>
    <w:rsid w:val="00C22A06"/>
    <w:rsid w:val="00C22DD9"/>
    <w:rsid w:val="00C24320"/>
    <w:rsid w:val="00C24862"/>
    <w:rsid w:val="00C249F4"/>
    <w:rsid w:val="00C25934"/>
    <w:rsid w:val="00C27399"/>
    <w:rsid w:val="00C323AD"/>
    <w:rsid w:val="00C32846"/>
    <w:rsid w:val="00C337F2"/>
    <w:rsid w:val="00C33B62"/>
    <w:rsid w:val="00C34209"/>
    <w:rsid w:val="00C40C6B"/>
    <w:rsid w:val="00C419D4"/>
    <w:rsid w:val="00C42452"/>
    <w:rsid w:val="00C44750"/>
    <w:rsid w:val="00C46D68"/>
    <w:rsid w:val="00C46E71"/>
    <w:rsid w:val="00C46EA1"/>
    <w:rsid w:val="00C506A9"/>
    <w:rsid w:val="00C50CDB"/>
    <w:rsid w:val="00C51488"/>
    <w:rsid w:val="00C51CAF"/>
    <w:rsid w:val="00C52193"/>
    <w:rsid w:val="00C52D6A"/>
    <w:rsid w:val="00C53886"/>
    <w:rsid w:val="00C53E00"/>
    <w:rsid w:val="00C53E6A"/>
    <w:rsid w:val="00C5750B"/>
    <w:rsid w:val="00C62169"/>
    <w:rsid w:val="00C63AF2"/>
    <w:rsid w:val="00C63D13"/>
    <w:rsid w:val="00C659F2"/>
    <w:rsid w:val="00C65D94"/>
    <w:rsid w:val="00C65EA1"/>
    <w:rsid w:val="00C70672"/>
    <w:rsid w:val="00C71926"/>
    <w:rsid w:val="00C72293"/>
    <w:rsid w:val="00C72406"/>
    <w:rsid w:val="00C74264"/>
    <w:rsid w:val="00C7434D"/>
    <w:rsid w:val="00C7483E"/>
    <w:rsid w:val="00C7575A"/>
    <w:rsid w:val="00C75BC0"/>
    <w:rsid w:val="00C75C83"/>
    <w:rsid w:val="00C76E44"/>
    <w:rsid w:val="00C77AC7"/>
    <w:rsid w:val="00C8057B"/>
    <w:rsid w:val="00C81BF2"/>
    <w:rsid w:val="00C82ECC"/>
    <w:rsid w:val="00C836C3"/>
    <w:rsid w:val="00C84267"/>
    <w:rsid w:val="00C84B94"/>
    <w:rsid w:val="00C84C5B"/>
    <w:rsid w:val="00C87CE2"/>
    <w:rsid w:val="00C90043"/>
    <w:rsid w:val="00C90299"/>
    <w:rsid w:val="00C90651"/>
    <w:rsid w:val="00C90691"/>
    <w:rsid w:val="00C911AA"/>
    <w:rsid w:val="00C91F18"/>
    <w:rsid w:val="00C9392A"/>
    <w:rsid w:val="00C93C94"/>
    <w:rsid w:val="00C93E26"/>
    <w:rsid w:val="00C94249"/>
    <w:rsid w:val="00C9453A"/>
    <w:rsid w:val="00C94ACC"/>
    <w:rsid w:val="00C95259"/>
    <w:rsid w:val="00C95B13"/>
    <w:rsid w:val="00C9743D"/>
    <w:rsid w:val="00CA0565"/>
    <w:rsid w:val="00CA08F4"/>
    <w:rsid w:val="00CA3943"/>
    <w:rsid w:val="00CA3A1F"/>
    <w:rsid w:val="00CA3A35"/>
    <w:rsid w:val="00CA3FD9"/>
    <w:rsid w:val="00CA4B13"/>
    <w:rsid w:val="00CA521A"/>
    <w:rsid w:val="00CA5A54"/>
    <w:rsid w:val="00CA7FEF"/>
    <w:rsid w:val="00CB3453"/>
    <w:rsid w:val="00CB4650"/>
    <w:rsid w:val="00CB4AEC"/>
    <w:rsid w:val="00CB4EA2"/>
    <w:rsid w:val="00CB5139"/>
    <w:rsid w:val="00CB708D"/>
    <w:rsid w:val="00CB7121"/>
    <w:rsid w:val="00CB7EF9"/>
    <w:rsid w:val="00CC05F5"/>
    <w:rsid w:val="00CC0B3A"/>
    <w:rsid w:val="00CC1433"/>
    <w:rsid w:val="00CC28C3"/>
    <w:rsid w:val="00CC2EC1"/>
    <w:rsid w:val="00CC36B4"/>
    <w:rsid w:val="00CC436D"/>
    <w:rsid w:val="00CC47B9"/>
    <w:rsid w:val="00CC546B"/>
    <w:rsid w:val="00CC59D1"/>
    <w:rsid w:val="00CC6C6D"/>
    <w:rsid w:val="00CD0F6D"/>
    <w:rsid w:val="00CD1FA1"/>
    <w:rsid w:val="00CD2169"/>
    <w:rsid w:val="00CD244C"/>
    <w:rsid w:val="00CD3B53"/>
    <w:rsid w:val="00CD3C3E"/>
    <w:rsid w:val="00CD5A48"/>
    <w:rsid w:val="00CD6696"/>
    <w:rsid w:val="00CD779B"/>
    <w:rsid w:val="00CE041F"/>
    <w:rsid w:val="00CE0A66"/>
    <w:rsid w:val="00CE159C"/>
    <w:rsid w:val="00CE3903"/>
    <w:rsid w:val="00CE5935"/>
    <w:rsid w:val="00CE5F95"/>
    <w:rsid w:val="00CE5FD3"/>
    <w:rsid w:val="00CE6DF6"/>
    <w:rsid w:val="00CE7560"/>
    <w:rsid w:val="00CE7B5C"/>
    <w:rsid w:val="00CE7FAF"/>
    <w:rsid w:val="00CF0277"/>
    <w:rsid w:val="00CF0548"/>
    <w:rsid w:val="00CF17C4"/>
    <w:rsid w:val="00CF18B3"/>
    <w:rsid w:val="00CF1B6C"/>
    <w:rsid w:val="00CF33CE"/>
    <w:rsid w:val="00CF36E3"/>
    <w:rsid w:val="00CF39F5"/>
    <w:rsid w:val="00CF518C"/>
    <w:rsid w:val="00CF5BE5"/>
    <w:rsid w:val="00CF6ECB"/>
    <w:rsid w:val="00CF7125"/>
    <w:rsid w:val="00D00CB6"/>
    <w:rsid w:val="00D01A8B"/>
    <w:rsid w:val="00D025F6"/>
    <w:rsid w:val="00D03684"/>
    <w:rsid w:val="00D0584D"/>
    <w:rsid w:val="00D05E86"/>
    <w:rsid w:val="00D0676B"/>
    <w:rsid w:val="00D07471"/>
    <w:rsid w:val="00D077A6"/>
    <w:rsid w:val="00D07F50"/>
    <w:rsid w:val="00D1125E"/>
    <w:rsid w:val="00D115AA"/>
    <w:rsid w:val="00D11D6E"/>
    <w:rsid w:val="00D151D0"/>
    <w:rsid w:val="00D164DF"/>
    <w:rsid w:val="00D20555"/>
    <w:rsid w:val="00D21007"/>
    <w:rsid w:val="00D2196A"/>
    <w:rsid w:val="00D22185"/>
    <w:rsid w:val="00D23615"/>
    <w:rsid w:val="00D27512"/>
    <w:rsid w:val="00D27F73"/>
    <w:rsid w:val="00D3126F"/>
    <w:rsid w:val="00D3271B"/>
    <w:rsid w:val="00D34053"/>
    <w:rsid w:val="00D36439"/>
    <w:rsid w:val="00D40249"/>
    <w:rsid w:val="00D40689"/>
    <w:rsid w:val="00D4122E"/>
    <w:rsid w:val="00D418F2"/>
    <w:rsid w:val="00D42C1D"/>
    <w:rsid w:val="00D439F5"/>
    <w:rsid w:val="00D43A9D"/>
    <w:rsid w:val="00D44171"/>
    <w:rsid w:val="00D44CE4"/>
    <w:rsid w:val="00D45031"/>
    <w:rsid w:val="00D46711"/>
    <w:rsid w:val="00D47F23"/>
    <w:rsid w:val="00D5008D"/>
    <w:rsid w:val="00D503A8"/>
    <w:rsid w:val="00D50A02"/>
    <w:rsid w:val="00D51C79"/>
    <w:rsid w:val="00D52E9D"/>
    <w:rsid w:val="00D53E28"/>
    <w:rsid w:val="00D53EA1"/>
    <w:rsid w:val="00D54359"/>
    <w:rsid w:val="00D57234"/>
    <w:rsid w:val="00D629D2"/>
    <w:rsid w:val="00D62C8E"/>
    <w:rsid w:val="00D64C23"/>
    <w:rsid w:val="00D65AFC"/>
    <w:rsid w:val="00D66652"/>
    <w:rsid w:val="00D668CE"/>
    <w:rsid w:val="00D674CE"/>
    <w:rsid w:val="00D7100A"/>
    <w:rsid w:val="00D72D5C"/>
    <w:rsid w:val="00D741FA"/>
    <w:rsid w:val="00D7531E"/>
    <w:rsid w:val="00D7580A"/>
    <w:rsid w:val="00D76583"/>
    <w:rsid w:val="00D76E16"/>
    <w:rsid w:val="00D77398"/>
    <w:rsid w:val="00D80304"/>
    <w:rsid w:val="00D80323"/>
    <w:rsid w:val="00D80690"/>
    <w:rsid w:val="00D80D31"/>
    <w:rsid w:val="00D80D45"/>
    <w:rsid w:val="00D811FD"/>
    <w:rsid w:val="00D817A3"/>
    <w:rsid w:val="00D82483"/>
    <w:rsid w:val="00D826E3"/>
    <w:rsid w:val="00D83D86"/>
    <w:rsid w:val="00D84D00"/>
    <w:rsid w:val="00D84E7A"/>
    <w:rsid w:val="00D8507F"/>
    <w:rsid w:val="00D85252"/>
    <w:rsid w:val="00D85CF6"/>
    <w:rsid w:val="00D8625A"/>
    <w:rsid w:val="00D8694F"/>
    <w:rsid w:val="00D87479"/>
    <w:rsid w:val="00D901E9"/>
    <w:rsid w:val="00D90684"/>
    <w:rsid w:val="00D90DFD"/>
    <w:rsid w:val="00D90F22"/>
    <w:rsid w:val="00D90FBC"/>
    <w:rsid w:val="00D91196"/>
    <w:rsid w:val="00D92918"/>
    <w:rsid w:val="00D92DC0"/>
    <w:rsid w:val="00D9354B"/>
    <w:rsid w:val="00D94551"/>
    <w:rsid w:val="00D9483B"/>
    <w:rsid w:val="00D95856"/>
    <w:rsid w:val="00D95A37"/>
    <w:rsid w:val="00DA0238"/>
    <w:rsid w:val="00DA184F"/>
    <w:rsid w:val="00DA20F2"/>
    <w:rsid w:val="00DA224F"/>
    <w:rsid w:val="00DA2773"/>
    <w:rsid w:val="00DA287F"/>
    <w:rsid w:val="00DA2EC7"/>
    <w:rsid w:val="00DA3269"/>
    <w:rsid w:val="00DA4035"/>
    <w:rsid w:val="00DA4D68"/>
    <w:rsid w:val="00DA5440"/>
    <w:rsid w:val="00DB11FA"/>
    <w:rsid w:val="00DB138E"/>
    <w:rsid w:val="00DB243A"/>
    <w:rsid w:val="00DB2971"/>
    <w:rsid w:val="00DB2CD5"/>
    <w:rsid w:val="00DB5F4E"/>
    <w:rsid w:val="00DB6B82"/>
    <w:rsid w:val="00DB7738"/>
    <w:rsid w:val="00DC04AB"/>
    <w:rsid w:val="00DC088E"/>
    <w:rsid w:val="00DC267C"/>
    <w:rsid w:val="00DC3251"/>
    <w:rsid w:val="00DC34C6"/>
    <w:rsid w:val="00DC35F7"/>
    <w:rsid w:val="00DC371F"/>
    <w:rsid w:val="00DC5E4A"/>
    <w:rsid w:val="00DC6818"/>
    <w:rsid w:val="00DC7875"/>
    <w:rsid w:val="00DC7CBF"/>
    <w:rsid w:val="00DD0F5B"/>
    <w:rsid w:val="00DD1169"/>
    <w:rsid w:val="00DD1B7E"/>
    <w:rsid w:val="00DD2130"/>
    <w:rsid w:val="00DD30ED"/>
    <w:rsid w:val="00DD34BE"/>
    <w:rsid w:val="00DD3FB2"/>
    <w:rsid w:val="00DD4131"/>
    <w:rsid w:val="00DD4391"/>
    <w:rsid w:val="00DD44A5"/>
    <w:rsid w:val="00DD61A1"/>
    <w:rsid w:val="00DE227E"/>
    <w:rsid w:val="00DE24C2"/>
    <w:rsid w:val="00DE4886"/>
    <w:rsid w:val="00DE48CE"/>
    <w:rsid w:val="00DE51DC"/>
    <w:rsid w:val="00DE5BE4"/>
    <w:rsid w:val="00DE6A47"/>
    <w:rsid w:val="00DF1246"/>
    <w:rsid w:val="00DF1AC5"/>
    <w:rsid w:val="00DF2509"/>
    <w:rsid w:val="00DF4D1D"/>
    <w:rsid w:val="00DF615C"/>
    <w:rsid w:val="00DF650F"/>
    <w:rsid w:val="00DF7028"/>
    <w:rsid w:val="00DF7F61"/>
    <w:rsid w:val="00E0009D"/>
    <w:rsid w:val="00E00534"/>
    <w:rsid w:val="00E0238B"/>
    <w:rsid w:val="00E02720"/>
    <w:rsid w:val="00E02896"/>
    <w:rsid w:val="00E02952"/>
    <w:rsid w:val="00E031A4"/>
    <w:rsid w:val="00E03890"/>
    <w:rsid w:val="00E03FD7"/>
    <w:rsid w:val="00E04387"/>
    <w:rsid w:val="00E07633"/>
    <w:rsid w:val="00E1022A"/>
    <w:rsid w:val="00E1152A"/>
    <w:rsid w:val="00E130F2"/>
    <w:rsid w:val="00E13CC7"/>
    <w:rsid w:val="00E14D09"/>
    <w:rsid w:val="00E1533B"/>
    <w:rsid w:val="00E159FB"/>
    <w:rsid w:val="00E2110B"/>
    <w:rsid w:val="00E22415"/>
    <w:rsid w:val="00E23873"/>
    <w:rsid w:val="00E24BE5"/>
    <w:rsid w:val="00E24F0A"/>
    <w:rsid w:val="00E25107"/>
    <w:rsid w:val="00E26408"/>
    <w:rsid w:val="00E26B7E"/>
    <w:rsid w:val="00E26DAA"/>
    <w:rsid w:val="00E30BC2"/>
    <w:rsid w:val="00E3132D"/>
    <w:rsid w:val="00E31A34"/>
    <w:rsid w:val="00E35263"/>
    <w:rsid w:val="00E37732"/>
    <w:rsid w:val="00E37ACB"/>
    <w:rsid w:val="00E37C4E"/>
    <w:rsid w:val="00E417CC"/>
    <w:rsid w:val="00E42161"/>
    <w:rsid w:val="00E4331E"/>
    <w:rsid w:val="00E435D0"/>
    <w:rsid w:val="00E45026"/>
    <w:rsid w:val="00E4567A"/>
    <w:rsid w:val="00E458CF"/>
    <w:rsid w:val="00E463B5"/>
    <w:rsid w:val="00E46877"/>
    <w:rsid w:val="00E46B4C"/>
    <w:rsid w:val="00E46BF6"/>
    <w:rsid w:val="00E46F38"/>
    <w:rsid w:val="00E474ED"/>
    <w:rsid w:val="00E47523"/>
    <w:rsid w:val="00E504E0"/>
    <w:rsid w:val="00E50613"/>
    <w:rsid w:val="00E51340"/>
    <w:rsid w:val="00E513AB"/>
    <w:rsid w:val="00E547C3"/>
    <w:rsid w:val="00E5489C"/>
    <w:rsid w:val="00E551EA"/>
    <w:rsid w:val="00E56121"/>
    <w:rsid w:val="00E56364"/>
    <w:rsid w:val="00E56692"/>
    <w:rsid w:val="00E56827"/>
    <w:rsid w:val="00E56E6A"/>
    <w:rsid w:val="00E6098B"/>
    <w:rsid w:val="00E60B73"/>
    <w:rsid w:val="00E619D1"/>
    <w:rsid w:val="00E61A33"/>
    <w:rsid w:val="00E61D93"/>
    <w:rsid w:val="00E62040"/>
    <w:rsid w:val="00E620D2"/>
    <w:rsid w:val="00E62F02"/>
    <w:rsid w:val="00E647C3"/>
    <w:rsid w:val="00E64F7A"/>
    <w:rsid w:val="00E65099"/>
    <w:rsid w:val="00E6563F"/>
    <w:rsid w:val="00E65B06"/>
    <w:rsid w:val="00E66833"/>
    <w:rsid w:val="00E66BE4"/>
    <w:rsid w:val="00E70A8B"/>
    <w:rsid w:val="00E715AD"/>
    <w:rsid w:val="00E7363B"/>
    <w:rsid w:val="00E73BFA"/>
    <w:rsid w:val="00E74B4F"/>
    <w:rsid w:val="00E74DBC"/>
    <w:rsid w:val="00E76B47"/>
    <w:rsid w:val="00E77A49"/>
    <w:rsid w:val="00E8028B"/>
    <w:rsid w:val="00E81BD6"/>
    <w:rsid w:val="00E81C3F"/>
    <w:rsid w:val="00E83A11"/>
    <w:rsid w:val="00E83CBE"/>
    <w:rsid w:val="00E8410E"/>
    <w:rsid w:val="00E842D8"/>
    <w:rsid w:val="00E843F7"/>
    <w:rsid w:val="00E84B07"/>
    <w:rsid w:val="00E86B94"/>
    <w:rsid w:val="00E86ECC"/>
    <w:rsid w:val="00E87BC8"/>
    <w:rsid w:val="00E9104E"/>
    <w:rsid w:val="00E920CD"/>
    <w:rsid w:val="00E94174"/>
    <w:rsid w:val="00E95AD3"/>
    <w:rsid w:val="00E962DC"/>
    <w:rsid w:val="00E96BA8"/>
    <w:rsid w:val="00E97088"/>
    <w:rsid w:val="00E97836"/>
    <w:rsid w:val="00E97D84"/>
    <w:rsid w:val="00E97ED6"/>
    <w:rsid w:val="00EA22C5"/>
    <w:rsid w:val="00EA34BE"/>
    <w:rsid w:val="00EA7AF3"/>
    <w:rsid w:val="00EB0301"/>
    <w:rsid w:val="00EB15FF"/>
    <w:rsid w:val="00EB3985"/>
    <w:rsid w:val="00EB422E"/>
    <w:rsid w:val="00EB4459"/>
    <w:rsid w:val="00EB47A6"/>
    <w:rsid w:val="00EB4EDB"/>
    <w:rsid w:val="00EB51F3"/>
    <w:rsid w:val="00EB5CDA"/>
    <w:rsid w:val="00EB6443"/>
    <w:rsid w:val="00EB64E8"/>
    <w:rsid w:val="00EB7EA7"/>
    <w:rsid w:val="00EC14B8"/>
    <w:rsid w:val="00EC14D3"/>
    <w:rsid w:val="00EC1BEF"/>
    <w:rsid w:val="00EC39DA"/>
    <w:rsid w:val="00EC4170"/>
    <w:rsid w:val="00EC5B82"/>
    <w:rsid w:val="00EC5DE2"/>
    <w:rsid w:val="00EC5E71"/>
    <w:rsid w:val="00EC6228"/>
    <w:rsid w:val="00EC6673"/>
    <w:rsid w:val="00EC6F1E"/>
    <w:rsid w:val="00EC726D"/>
    <w:rsid w:val="00ED1063"/>
    <w:rsid w:val="00ED28FB"/>
    <w:rsid w:val="00ED2B8A"/>
    <w:rsid w:val="00ED513C"/>
    <w:rsid w:val="00ED589B"/>
    <w:rsid w:val="00ED6F18"/>
    <w:rsid w:val="00ED7349"/>
    <w:rsid w:val="00ED7DDD"/>
    <w:rsid w:val="00ED7F0C"/>
    <w:rsid w:val="00EE00AA"/>
    <w:rsid w:val="00EE0F8D"/>
    <w:rsid w:val="00EE1754"/>
    <w:rsid w:val="00EE199E"/>
    <w:rsid w:val="00EE225B"/>
    <w:rsid w:val="00EE332D"/>
    <w:rsid w:val="00EE3E15"/>
    <w:rsid w:val="00EE3FB9"/>
    <w:rsid w:val="00EE43DA"/>
    <w:rsid w:val="00EE4C36"/>
    <w:rsid w:val="00EE4CE6"/>
    <w:rsid w:val="00EE59E7"/>
    <w:rsid w:val="00EE5E0D"/>
    <w:rsid w:val="00EE6200"/>
    <w:rsid w:val="00EE66D8"/>
    <w:rsid w:val="00EE6773"/>
    <w:rsid w:val="00EE7FA1"/>
    <w:rsid w:val="00EF0C38"/>
    <w:rsid w:val="00EF142D"/>
    <w:rsid w:val="00EF1AC5"/>
    <w:rsid w:val="00EF47FF"/>
    <w:rsid w:val="00EF541D"/>
    <w:rsid w:val="00EF5D5C"/>
    <w:rsid w:val="00EF618E"/>
    <w:rsid w:val="00EF70DE"/>
    <w:rsid w:val="00F004E7"/>
    <w:rsid w:val="00F0066C"/>
    <w:rsid w:val="00F01EC8"/>
    <w:rsid w:val="00F03348"/>
    <w:rsid w:val="00F0389B"/>
    <w:rsid w:val="00F03B18"/>
    <w:rsid w:val="00F04035"/>
    <w:rsid w:val="00F04623"/>
    <w:rsid w:val="00F04859"/>
    <w:rsid w:val="00F04A08"/>
    <w:rsid w:val="00F04F8D"/>
    <w:rsid w:val="00F0510D"/>
    <w:rsid w:val="00F102BB"/>
    <w:rsid w:val="00F114B9"/>
    <w:rsid w:val="00F11F11"/>
    <w:rsid w:val="00F12006"/>
    <w:rsid w:val="00F121B0"/>
    <w:rsid w:val="00F1267B"/>
    <w:rsid w:val="00F14308"/>
    <w:rsid w:val="00F159DF"/>
    <w:rsid w:val="00F2005F"/>
    <w:rsid w:val="00F2124F"/>
    <w:rsid w:val="00F21A1A"/>
    <w:rsid w:val="00F224A3"/>
    <w:rsid w:val="00F22C5B"/>
    <w:rsid w:val="00F246C8"/>
    <w:rsid w:val="00F24D99"/>
    <w:rsid w:val="00F25F81"/>
    <w:rsid w:val="00F26360"/>
    <w:rsid w:val="00F26775"/>
    <w:rsid w:val="00F2686C"/>
    <w:rsid w:val="00F27CC8"/>
    <w:rsid w:val="00F302EB"/>
    <w:rsid w:val="00F307E2"/>
    <w:rsid w:val="00F30ED4"/>
    <w:rsid w:val="00F314FA"/>
    <w:rsid w:val="00F319FF"/>
    <w:rsid w:val="00F32E0B"/>
    <w:rsid w:val="00F32E73"/>
    <w:rsid w:val="00F32F8C"/>
    <w:rsid w:val="00F33B45"/>
    <w:rsid w:val="00F3659F"/>
    <w:rsid w:val="00F37092"/>
    <w:rsid w:val="00F376DB"/>
    <w:rsid w:val="00F40E83"/>
    <w:rsid w:val="00F41288"/>
    <w:rsid w:val="00F419EC"/>
    <w:rsid w:val="00F42067"/>
    <w:rsid w:val="00F42622"/>
    <w:rsid w:val="00F4543A"/>
    <w:rsid w:val="00F455CB"/>
    <w:rsid w:val="00F456A9"/>
    <w:rsid w:val="00F46474"/>
    <w:rsid w:val="00F51105"/>
    <w:rsid w:val="00F513C0"/>
    <w:rsid w:val="00F519DF"/>
    <w:rsid w:val="00F529E8"/>
    <w:rsid w:val="00F52CC1"/>
    <w:rsid w:val="00F53710"/>
    <w:rsid w:val="00F55860"/>
    <w:rsid w:val="00F561BF"/>
    <w:rsid w:val="00F564CA"/>
    <w:rsid w:val="00F566E6"/>
    <w:rsid w:val="00F56FE4"/>
    <w:rsid w:val="00F6040D"/>
    <w:rsid w:val="00F604E5"/>
    <w:rsid w:val="00F60CBD"/>
    <w:rsid w:val="00F61382"/>
    <w:rsid w:val="00F62644"/>
    <w:rsid w:val="00F62C59"/>
    <w:rsid w:val="00F645F7"/>
    <w:rsid w:val="00F64660"/>
    <w:rsid w:val="00F64DAB"/>
    <w:rsid w:val="00F65F7D"/>
    <w:rsid w:val="00F66B0F"/>
    <w:rsid w:val="00F66DB4"/>
    <w:rsid w:val="00F67768"/>
    <w:rsid w:val="00F704A7"/>
    <w:rsid w:val="00F71405"/>
    <w:rsid w:val="00F714E8"/>
    <w:rsid w:val="00F71715"/>
    <w:rsid w:val="00F71D21"/>
    <w:rsid w:val="00F7274D"/>
    <w:rsid w:val="00F734A4"/>
    <w:rsid w:val="00F735C3"/>
    <w:rsid w:val="00F73730"/>
    <w:rsid w:val="00F73CFF"/>
    <w:rsid w:val="00F74F42"/>
    <w:rsid w:val="00F76999"/>
    <w:rsid w:val="00F76A66"/>
    <w:rsid w:val="00F80A99"/>
    <w:rsid w:val="00F8309A"/>
    <w:rsid w:val="00F83911"/>
    <w:rsid w:val="00F847D2"/>
    <w:rsid w:val="00F849EF"/>
    <w:rsid w:val="00F8543C"/>
    <w:rsid w:val="00F855CE"/>
    <w:rsid w:val="00F86399"/>
    <w:rsid w:val="00F869CB"/>
    <w:rsid w:val="00F91FE4"/>
    <w:rsid w:val="00F92716"/>
    <w:rsid w:val="00F931DA"/>
    <w:rsid w:val="00F93396"/>
    <w:rsid w:val="00F941DE"/>
    <w:rsid w:val="00F957AA"/>
    <w:rsid w:val="00F95D14"/>
    <w:rsid w:val="00F96E1C"/>
    <w:rsid w:val="00FA0A37"/>
    <w:rsid w:val="00FA0B07"/>
    <w:rsid w:val="00FA0B43"/>
    <w:rsid w:val="00FA2CB0"/>
    <w:rsid w:val="00FA31FA"/>
    <w:rsid w:val="00FA3577"/>
    <w:rsid w:val="00FA472E"/>
    <w:rsid w:val="00FA4805"/>
    <w:rsid w:val="00FA4DF5"/>
    <w:rsid w:val="00FA63C2"/>
    <w:rsid w:val="00FA67E8"/>
    <w:rsid w:val="00FA6F7C"/>
    <w:rsid w:val="00FA75C4"/>
    <w:rsid w:val="00FB00DB"/>
    <w:rsid w:val="00FB03C2"/>
    <w:rsid w:val="00FB0BDE"/>
    <w:rsid w:val="00FB0FD4"/>
    <w:rsid w:val="00FB1050"/>
    <w:rsid w:val="00FB158A"/>
    <w:rsid w:val="00FB19D7"/>
    <w:rsid w:val="00FB2841"/>
    <w:rsid w:val="00FB3FCF"/>
    <w:rsid w:val="00FB4209"/>
    <w:rsid w:val="00FB5A7E"/>
    <w:rsid w:val="00FB6E34"/>
    <w:rsid w:val="00FB6FA8"/>
    <w:rsid w:val="00FB7A53"/>
    <w:rsid w:val="00FC0B4C"/>
    <w:rsid w:val="00FC24A7"/>
    <w:rsid w:val="00FC4178"/>
    <w:rsid w:val="00FC5673"/>
    <w:rsid w:val="00FC5C9D"/>
    <w:rsid w:val="00FC66EF"/>
    <w:rsid w:val="00FC70B5"/>
    <w:rsid w:val="00FC714C"/>
    <w:rsid w:val="00FC77A6"/>
    <w:rsid w:val="00FC7C10"/>
    <w:rsid w:val="00FD088B"/>
    <w:rsid w:val="00FD1B8A"/>
    <w:rsid w:val="00FD4229"/>
    <w:rsid w:val="00FD5919"/>
    <w:rsid w:val="00FD6797"/>
    <w:rsid w:val="00FD699D"/>
    <w:rsid w:val="00FD6CE3"/>
    <w:rsid w:val="00FD7CCA"/>
    <w:rsid w:val="00FE0289"/>
    <w:rsid w:val="00FE1C46"/>
    <w:rsid w:val="00FE1C69"/>
    <w:rsid w:val="00FE1E51"/>
    <w:rsid w:val="00FE1EBA"/>
    <w:rsid w:val="00FE2669"/>
    <w:rsid w:val="00FE4FFB"/>
    <w:rsid w:val="00FE5056"/>
    <w:rsid w:val="00FE52C8"/>
    <w:rsid w:val="00FE53E8"/>
    <w:rsid w:val="00FE5456"/>
    <w:rsid w:val="00FE56A0"/>
    <w:rsid w:val="00FE5D4C"/>
    <w:rsid w:val="00FE7F18"/>
    <w:rsid w:val="00FF1CFB"/>
    <w:rsid w:val="00FF268C"/>
    <w:rsid w:val="00FF2694"/>
    <w:rsid w:val="00FF33C4"/>
    <w:rsid w:val="00FF3D6A"/>
    <w:rsid w:val="00FF463E"/>
    <w:rsid w:val="00FF5E22"/>
    <w:rsid w:val="00FF6700"/>
    <w:rsid w:val="00FF73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D5543C"/>
  <w15:docId w15:val="{22DDFBC1-688B-432A-BA86-58BB4C414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793C"/>
    <w:rPr>
      <w:sz w:val="24"/>
      <w:szCs w:val="24"/>
    </w:rPr>
  </w:style>
  <w:style w:type="paragraph" w:styleId="10">
    <w:name w:val="heading 1"/>
    <w:basedOn w:val="a"/>
    <w:next w:val="a"/>
    <w:qFormat/>
    <w:rsid w:val="0022793C"/>
    <w:pPr>
      <w:keepNext/>
      <w:spacing w:before="120" w:after="60"/>
      <w:jc w:val="center"/>
      <w:outlineLvl w:val="0"/>
    </w:pPr>
    <w:rPr>
      <w:rFonts w:cs="Arial"/>
      <w:b/>
      <w:bCs/>
      <w:kern w:val="32"/>
      <w:sz w:val="28"/>
      <w:szCs w:val="32"/>
    </w:rPr>
  </w:style>
  <w:style w:type="paragraph" w:styleId="2">
    <w:name w:val="heading 2"/>
    <w:basedOn w:val="a"/>
    <w:next w:val="a"/>
    <w:link w:val="20"/>
    <w:qFormat/>
    <w:rsid w:val="00F53710"/>
    <w:pPr>
      <w:keepNext/>
      <w:spacing w:before="240"/>
      <w:jc w:val="center"/>
      <w:outlineLvl w:val="1"/>
    </w:pPr>
    <w:rPr>
      <w:rFonts w:cs="Arial"/>
      <w:b/>
      <w:bCs/>
      <w:iCs/>
    </w:rPr>
  </w:style>
  <w:style w:type="paragraph" w:styleId="3">
    <w:name w:val="heading 3"/>
    <w:basedOn w:val="a"/>
    <w:next w:val="a"/>
    <w:link w:val="30"/>
    <w:qFormat/>
    <w:rsid w:val="00A62E24"/>
    <w:pPr>
      <w:keepNext/>
      <w:spacing w:before="60"/>
      <w:ind w:firstLine="567"/>
      <w:outlineLvl w:val="2"/>
    </w:pPr>
    <w:rPr>
      <w:rFonts w:cs="Arial"/>
      <w:b/>
      <w:bCs/>
      <w:i/>
      <w:szCs w:val="26"/>
    </w:rPr>
  </w:style>
  <w:style w:type="paragraph" w:styleId="4">
    <w:name w:val="heading 4"/>
    <w:basedOn w:val="a"/>
    <w:next w:val="a"/>
    <w:link w:val="40"/>
    <w:qFormat/>
    <w:rsid w:val="00574BD0"/>
    <w:pPr>
      <w:keepNext/>
      <w:spacing w:before="3360"/>
      <w:ind w:left="80"/>
      <w:jc w:val="center"/>
      <w:outlineLvl w:val="3"/>
    </w:pPr>
    <w:rPr>
      <w:i/>
      <w:iCs/>
      <w:sz w:val="28"/>
    </w:rPr>
  </w:style>
  <w:style w:type="paragraph" w:styleId="5">
    <w:name w:val="heading 5"/>
    <w:basedOn w:val="a"/>
    <w:next w:val="a"/>
    <w:qFormat/>
    <w:rsid w:val="00971268"/>
    <w:pPr>
      <w:spacing w:before="240" w:after="60"/>
      <w:outlineLvl w:val="4"/>
    </w:pPr>
    <w:rPr>
      <w:b/>
      <w:bCs/>
      <w:i/>
      <w:iCs/>
      <w:sz w:val="26"/>
      <w:szCs w:val="26"/>
    </w:rPr>
  </w:style>
  <w:style w:type="paragraph" w:styleId="6">
    <w:name w:val="heading 6"/>
    <w:basedOn w:val="a"/>
    <w:next w:val="a"/>
    <w:link w:val="60"/>
    <w:qFormat/>
    <w:rsid w:val="00574BD0"/>
    <w:pPr>
      <w:keepNext/>
      <w:ind w:left="40"/>
      <w:jc w:val="right"/>
      <w:outlineLvl w:val="5"/>
    </w:pPr>
    <w:rPr>
      <w:b/>
      <w:bCs/>
    </w:rPr>
  </w:style>
  <w:style w:type="paragraph" w:styleId="7">
    <w:name w:val="heading 7"/>
    <w:basedOn w:val="a"/>
    <w:next w:val="a"/>
    <w:link w:val="70"/>
    <w:qFormat/>
    <w:rsid w:val="00574BD0"/>
    <w:pPr>
      <w:keepNext/>
      <w:jc w:val="right"/>
      <w:outlineLvl w:val="6"/>
    </w:pPr>
    <w:rPr>
      <w:b/>
      <w:b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locked/>
    <w:rsid w:val="00F53710"/>
    <w:rPr>
      <w:rFonts w:cs="Arial"/>
      <w:b/>
      <w:bCs/>
      <w:iCs/>
      <w:sz w:val="24"/>
      <w:szCs w:val="24"/>
      <w:lang w:val="ru-RU" w:eastAsia="ru-RU" w:bidi="ar-SA"/>
    </w:rPr>
  </w:style>
  <w:style w:type="paragraph" w:customStyle="1" w:styleId="11">
    <w:name w:val="Знак Знак1 Знак Знак Знак Знак Знак Знак Знак Знак Знак Знак"/>
    <w:basedOn w:val="a"/>
    <w:rsid w:val="00CB7EF9"/>
    <w:pPr>
      <w:spacing w:before="100" w:beforeAutospacing="1" w:after="100" w:afterAutospacing="1"/>
    </w:pPr>
    <w:rPr>
      <w:rFonts w:ascii="Tahoma" w:hAnsi="Tahoma"/>
      <w:sz w:val="20"/>
      <w:szCs w:val="20"/>
      <w:lang w:val="en-US" w:eastAsia="en-US"/>
    </w:rPr>
  </w:style>
  <w:style w:type="character" w:customStyle="1" w:styleId="30">
    <w:name w:val="Заголовок 3 Знак"/>
    <w:link w:val="3"/>
    <w:locked/>
    <w:rsid w:val="00A62E24"/>
    <w:rPr>
      <w:rFonts w:cs="Arial"/>
      <w:b/>
      <w:bCs/>
      <w:i/>
      <w:sz w:val="24"/>
      <w:szCs w:val="26"/>
      <w:lang w:val="ru-RU" w:eastAsia="ru-RU" w:bidi="ar-SA"/>
    </w:rPr>
  </w:style>
  <w:style w:type="character" w:styleId="a3">
    <w:name w:val="Hyperlink"/>
    <w:uiPriority w:val="99"/>
    <w:rsid w:val="0022793C"/>
    <w:rPr>
      <w:color w:val="0000FF"/>
      <w:u w:val="single"/>
    </w:rPr>
  </w:style>
  <w:style w:type="character" w:styleId="a4">
    <w:name w:val="FollowedHyperlink"/>
    <w:rsid w:val="0022793C"/>
    <w:rPr>
      <w:color w:val="800080"/>
      <w:u w:val="single"/>
    </w:rPr>
  </w:style>
  <w:style w:type="paragraph" w:styleId="12">
    <w:name w:val="toc 1"/>
    <w:basedOn w:val="a"/>
    <w:next w:val="a"/>
    <w:autoRedefine/>
    <w:uiPriority w:val="39"/>
    <w:rsid w:val="00A96440"/>
    <w:pPr>
      <w:tabs>
        <w:tab w:val="right" w:pos="9540"/>
      </w:tabs>
      <w:ind w:right="277"/>
    </w:pPr>
    <w:rPr>
      <w:b/>
      <w:noProof/>
    </w:rPr>
  </w:style>
  <w:style w:type="paragraph" w:styleId="21">
    <w:name w:val="toc 2"/>
    <w:basedOn w:val="a"/>
    <w:next w:val="a"/>
    <w:autoRedefine/>
    <w:uiPriority w:val="39"/>
    <w:rsid w:val="000C5051"/>
    <w:pPr>
      <w:tabs>
        <w:tab w:val="right" w:leader="dot" w:pos="9540"/>
      </w:tabs>
      <w:spacing w:beforeLines="20" w:afterLines="20"/>
      <w:ind w:left="540" w:right="355" w:hanging="327"/>
    </w:pPr>
    <w:rPr>
      <w:b/>
      <w:noProof/>
    </w:rPr>
  </w:style>
  <w:style w:type="paragraph" w:styleId="31">
    <w:name w:val="toc 3"/>
    <w:basedOn w:val="a"/>
    <w:next w:val="a"/>
    <w:autoRedefine/>
    <w:uiPriority w:val="39"/>
    <w:rsid w:val="004D6D88"/>
    <w:pPr>
      <w:tabs>
        <w:tab w:val="right" w:leader="dot" w:pos="9540"/>
      </w:tabs>
      <w:spacing w:beforeLines="20"/>
    </w:pPr>
  </w:style>
  <w:style w:type="character" w:customStyle="1" w:styleId="a5">
    <w:name w:val="Обычный отступ Знак"/>
    <w:aliases w:val=" Знак Знак Знак,Знак Знак Знак Знак,Знак Знак Знак2"/>
    <w:link w:val="a6"/>
    <w:uiPriority w:val="99"/>
    <w:locked/>
    <w:rsid w:val="0022793C"/>
    <w:rPr>
      <w:rFonts w:ascii="Arial" w:hAnsi="Arial" w:cs="Arial"/>
      <w:b/>
      <w:bCs/>
      <w:i/>
      <w:sz w:val="24"/>
      <w:szCs w:val="26"/>
      <w:lang w:val="ru-RU" w:eastAsia="ru-RU" w:bidi="ar-SA"/>
    </w:rPr>
  </w:style>
  <w:style w:type="paragraph" w:styleId="a6">
    <w:name w:val="Normal Indent"/>
    <w:aliases w:val=" Знак Знак,Знак Знак Знак,Знак Знак"/>
    <w:basedOn w:val="a"/>
    <w:link w:val="a5"/>
    <w:uiPriority w:val="99"/>
    <w:rsid w:val="0022793C"/>
    <w:pPr>
      <w:ind w:firstLine="567"/>
      <w:jc w:val="both"/>
    </w:pPr>
    <w:rPr>
      <w:rFonts w:ascii="Arial" w:hAnsi="Arial" w:cs="Arial"/>
      <w:b/>
      <w:bCs/>
      <w:i/>
      <w:szCs w:val="26"/>
    </w:rPr>
  </w:style>
  <w:style w:type="paragraph" w:styleId="a7">
    <w:name w:val="footnote text"/>
    <w:basedOn w:val="a"/>
    <w:semiHidden/>
    <w:rsid w:val="0022793C"/>
    <w:rPr>
      <w:sz w:val="22"/>
      <w:szCs w:val="20"/>
    </w:rPr>
  </w:style>
  <w:style w:type="paragraph" w:styleId="a8">
    <w:name w:val="header"/>
    <w:basedOn w:val="a"/>
    <w:link w:val="a9"/>
    <w:uiPriority w:val="99"/>
    <w:rsid w:val="0022793C"/>
    <w:pPr>
      <w:tabs>
        <w:tab w:val="center" w:pos="4677"/>
        <w:tab w:val="right" w:pos="9355"/>
      </w:tabs>
    </w:pPr>
  </w:style>
  <w:style w:type="paragraph" w:styleId="aa">
    <w:name w:val="footer"/>
    <w:basedOn w:val="a"/>
    <w:link w:val="ab"/>
    <w:uiPriority w:val="99"/>
    <w:rsid w:val="0022793C"/>
    <w:pPr>
      <w:tabs>
        <w:tab w:val="center" w:pos="4677"/>
        <w:tab w:val="right" w:pos="9355"/>
      </w:tabs>
    </w:pPr>
  </w:style>
  <w:style w:type="paragraph" w:styleId="ac">
    <w:name w:val="Title"/>
    <w:basedOn w:val="a"/>
    <w:qFormat/>
    <w:rsid w:val="0022793C"/>
    <w:pPr>
      <w:jc w:val="center"/>
    </w:pPr>
    <w:rPr>
      <w:szCs w:val="20"/>
    </w:rPr>
  </w:style>
  <w:style w:type="paragraph" w:styleId="ad">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e"/>
    <w:rsid w:val="0022793C"/>
    <w:pPr>
      <w:widowControl w:val="0"/>
      <w:adjustRightInd w:val="0"/>
      <w:jc w:val="center"/>
    </w:pPr>
    <w:rPr>
      <w:b/>
      <w:bCs/>
    </w:rPr>
  </w:style>
  <w:style w:type="paragraph" w:styleId="af">
    <w:name w:val="Body Text Indent"/>
    <w:basedOn w:val="a"/>
    <w:rsid w:val="0022793C"/>
    <w:pPr>
      <w:spacing w:after="120"/>
      <w:ind w:left="283"/>
    </w:pPr>
  </w:style>
  <w:style w:type="paragraph" w:styleId="22">
    <w:name w:val="List Continue 2"/>
    <w:basedOn w:val="a"/>
    <w:rsid w:val="0022793C"/>
    <w:pPr>
      <w:spacing w:after="120"/>
      <w:ind w:left="566"/>
    </w:pPr>
  </w:style>
  <w:style w:type="paragraph" w:styleId="23">
    <w:name w:val="Body Text 2"/>
    <w:basedOn w:val="a"/>
    <w:rsid w:val="0022793C"/>
    <w:pPr>
      <w:spacing w:after="120" w:line="480" w:lineRule="auto"/>
    </w:pPr>
    <w:rPr>
      <w:sz w:val="20"/>
      <w:szCs w:val="20"/>
    </w:rPr>
  </w:style>
  <w:style w:type="paragraph" w:styleId="24">
    <w:name w:val="Body Text Indent 2"/>
    <w:aliases w:val="Знак"/>
    <w:basedOn w:val="a"/>
    <w:rsid w:val="0022793C"/>
    <w:pPr>
      <w:spacing w:after="120" w:line="480" w:lineRule="auto"/>
      <w:ind w:left="283"/>
    </w:pPr>
    <w:rPr>
      <w:sz w:val="20"/>
      <w:szCs w:val="20"/>
    </w:rPr>
  </w:style>
  <w:style w:type="paragraph" w:styleId="32">
    <w:name w:val="Body Text Indent 3"/>
    <w:basedOn w:val="a"/>
    <w:rsid w:val="0022793C"/>
    <w:pPr>
      <w:spacing w:after="120"/>
      <w:ind w:left="283"/>
    </w:pPr>
    <w:rPr>
      <w:sz w:val="16"/>
      <w:szCs w:val="16"/>
    </w:rPr>
  </w:style>
  <w:style w:type="paragraph" w:customStyle="1" w:styleId="13">
    <w:name w:val="Титул1"/>
    <w:basedOn w:val="a"/>
    <w:rsid w:val="0022793C"/>
    <w:pPr>
      <w:jc w:val="center"/>
    </w:pPr>
    <w:rPr>
      <w:b/>
      <w:bCs/>
      <w:sz w:val="28"/>
      <w:szCs w:val="20"/>
    </w:rPr>
  </w:style>
  <w:style w:type="paragraph" w:customStyle="1" w:styleId="25">
    <w:name w:val="Титул2"/>
    <w:basedOn w:val="a"/>
    <w:rsid w:val="0022793C"/>
    <w:pPr>
      <w:jc w:val="center"/>
    </w:pPr>
    <w:rPr>
      <w:sz w:val="28"/>
      <w:szCs w:val="20"/>
    </w:rPr>
  </w:style>
  <w:style w:type="paragraph" w:customStyle="1" w:styleId="33">
    <w:name w:val="Титул3а"/>
    <w:basedOn w:val="a"/>
    <w:rsid w:val="0022793C"/>
    <w:pPr>
      <w:ind w:left="5103"/>
      <w:jc w:val="center"/>
    </w:pPr>
    <w:rPr>
      <w:szCs w:val="20"/>
    </w:rPr>
  </w:style>
  <w:style w:type="paragraph" w:customStyle="1" w:styleId="34">
    <w:name w:val="Титул3"/>
    <w:basedOn w:val="a"/>
    <w:rsid w:val="0022793C"/>
    <w:pPr>
      <w:jc w:val="center"/>
    </w:pPr>
    <w:rPr>
      <w:b/>
      <w:sz w:val="26"/>
      <w:szCs w:val="20"/>
    </w:rPr>
  </w:style>
  <w:style w:type="paragraph" w:customStyle="1" w:styleId="af0">
    <w:name w:val="Полужирный центр"/>
    <w:basedOn w:val="a"/>
    <w:rsid w:val="0022793C"/>
    <w:pPr>
      <w:jc w:val="center"/>
    </w:pPr>
    <w:rPr>
      <w:b/>
      <w:bCs/>
      <w:szCs w:val="20"/>
    </w:rPr>
  </w:style>
  <w:style w:type="paragraph" w:customStyle="1" w:styleId="af1">
    <w:name w:val="Не полужирный центр"/>
    <w:basedOn w:val="af0"/>
    <w:rsid w:val="0022793C"/>
    <w:rPr>
      <w:b w:val="0"/>
      <w:bCs w:val="0"/>
    </w:rPr>
  </w:style>
  <w:style w:type="character" w:customStyle="1" w:styleId="af2">
    <w:name w:val="Обычный+полужирный+курсив+подчеркивание Знак"/>
    <w:link w:val="af3"/>
    <w:locked/>
    <w:rsid w:val="0022793C"/>
    <w:rPr>
      <w:rFonts w:ascii="Arial" w:hAnsi="Arial" w:cs="Arial"/>
      <w:b/>
      <w:bCs/>
      <w:i/>
      <w:iCs/>
      <w:sz w:val="24"/>
      <w:szCs w:val="26"/>
      <w:u w:val="single"/>
      <w:lang w:val="ru-RU" w:eastAsia="ru-RU" w:bidi="ar-SA"/>
    </w:rPr>
  </w:style>
  <w:style w:type="paragraph" w:customStyle="1" w:styleId="af3">
    <w:name w:val="Обычный+полужирный+курсив+подчеркивание"/>
    <w:basedOn w:val="a6"/>
    <w:link w:val="af2"/>
    <w:rsid w:val="0022793C"/>
    <w:rPr>
      <w:iCs/>
      <w:u w:val="single"/>
    </w:rPr>
  </w:style>
  <w:style w:type="paragraph" w:customStyle="1" w:styleId="Head92">
    <w:name w:val="Head 9.2"/>
    <w:basedOn w:val="a"/>
    <w:next w:val="a"/>
    <w:autoRedefine/>
    <w:rsid w:val="0022793C"/>
    <w:pPr>
      <w:keepNext/>
      <w:suppressAutoHyphens/>
      <w:spacing w:before="240" w:after="60"/>
      <w:jc w:val="center"/>
    </w:pPr>
    <w:rPr>
      <w:b/>
      <w:szCs w:val="20"/>
    </w:rPr>
  </w:style>
  <w:style w:type="paragraph" w:customStyle="1" w:styleId="ConsPlusNormal">
    <w:name w:val="ConsPlusNormal"/>
    <w:rsid w:val="0022793C"/>
    <w:pPr>
      <w:widowControl w:val="0"/>
      <w:autoSpaceDE w:val="0"/>
      <w:autoSpaceDN w:val="0"/>
      <w:adjustRightInd w:val="0"/>
      <w:ind w:firstLine="720"/>
    </w:pPr>
    <w:rPr>
      <w:rFonts w:ascii="Arial" w:hAnsi="Arial" w:cs="Arial"/>
    </w:rPr>
  </w:style>
  <w:style w:type="paragraph" w:customStyle="1" w:styleId="ConsPlusNonformat">
    <w:name w:val="ConsPlusNonformat"/>
    <w:rsid w:val="0022793C"/>
    <w:pPr>
      <w:widowControl w:val="0"/>
      <w:autoSpaceDE w:val="0"/>
      <w:autoSpaceDN w:val="0"/>
      <w:adjustRightInd w:val="0"/>
    </w:pPr>
    <w:rPr>
      <w:rFonts w:ascii="Courier New" w:hAnsi="Courier New" w:cs="Courier New"/>
    </w:rPr>
  </w:style>
  <w:style w:type="paragraph" w:customStyle="1" w:styleId="14">
    <w:name w:val="Маркер1"/>
    <w:basedOn w:val="a"/>
    <w:rsid w:val="0022793C"/>
    <w:pPr>
      <w:tabs>
        <w:tab w:val="num" w:pos="360"/>
      </w:tabs>
      <w:spacing w:before="120" w:line="300" w:lineRule="atLeast"/>
      <w:jc w:val="both"/>
    </w:pPr>
    <w:rPr>
      <w:szCs w:val="20"/>
      <w:lang w:eastAsia="en-US"/>
    </w:rPr>
  </w:style>
  <w:style w:type="paragraph" w:customStyle="1" w:styleId="af4">
    <w:name w:val="Таблица шапка"/>
    <w:basedOn w:val="a"/>
    <w:rsid w:val="0022793C"/>
    <w:pPr>
      <w:keepNext/>
      <w:spacing w:before="40" w:after="40"/>
      <w:ind w:left="57" w:right="57"/>
    </w:pPr>
    <w:rPr>
      <w:sz w:val="18"/>
      <w:szCs w:val="20"/>
    </w:rPr>
  </w:style>
  <w:style w:type="paragraph" w:customStyle="1" w:styleId="-">
    <w:name w:val="Контракт-раздел"/>
    <w:rsid w:val="0022793C"/>
    <w:pPr>
      <w:keepNext/>
      <w:numPr>
        <w:numId w:val="1"/>
      </w:numPr>
      <w:tabs>
        <w:tab w:val="left" w:pos="540"/>
      </w:tabs>
      <w:spacing w:before="360" w:after="120"/>
      <w:jc w:val="center"/>
      <w:outlineLvl w:val="2"/>
    </w:pPr>
    <w:rPr>
      <w:b/>
      <w:caps/>
      <w:smallCaps/>
      <w:sz w:val="24"/>
    </w:rPr>
  </w:style>
  <w:style w:type="paragraph" w:customStyle="1" w:styleId="-0">
    <w:name w:val="Контракт-пункт"/>
    <w:basedOn w:val="a"/>
    <w:rsid w:val="0022793C"/>
    <w:pPr>
      <w:numPr>
        <w:ilvl w:val="1"/>
        <w:numId w:val="1"/>
      </w:numPr>
      <w:jc w:val="both"/>
    </w:pPr>
    <w:rPr>
      <w:szCs w:val="20"/>
    </w:rPr>
  </w:style>
  <w:style w:type="paragraph" w:customStyle="1" w:styleId="-1">
    <w:name w:val="Контракт-подпункт"/>
    <w:basedOn w:val="a"/>
    <w:rsid w:val="0022793C"/>
    <w:pPr>
      <w:numPr>
        <w:ilvl w:val="2"/>
        <w:numId w:val="1"/>
      </w:numPr>
      <w:jc w:val="both"/>
    </w:pPr>
    <w:rPr>
      <w:szCs w:val="20"/>
    </w:rPr>
  </w:style>
  <w:style w:type="paragraph" w:customStyle="1" w:styleId="15">
    <w:name w:val="Стиль Титул1 + влево"/>
    <w:basedOn w:val="13"/>
    <w:rsid w:val="0022793C"/>
  </w:style>
  <w:style w:type="character" w:styleId="af5">
    <w:name w:val="footnote reference"/>
    <w:rsid w:val="0022793C"/>
    <w:rPr>
      <w:vertAlign w:val="superscript"/>
    </w:rPr>
  </w:style>
  <w:style w:type="character" w:customStyle="1" w:styleId="af6">
    <w:name w:val="Полужирный"/>
    <w:rsid w:val="0022793C"/>
    <w:rPr>
      <w:b/>
      <w:bCs/>
    </w:rPr>
  </w:style>
  <w:style w:type="character" w:customStyle="1" w:styleId="af7">
    <w:name w:val="Полужирный курсив"/>
    <w:rsid w:val="0022793C"/>
    <w:rPr>
      <w:b/>
      <w:bCs/>
      <w:i/>
      <w:iCs/>
    </w:rPr>
  </w:style>
  <w:style w:type="character" w:customStyle="1" w:styleId="af8">
    <w:name w:val="Гипертекстовая ссылка"/>
    <w:rsid w:val="0022793C"/>
    <w:rPr>
      <w:b/>
      <w:bCs w:val="0"/>
      <w:color w:val="008000"/>
      <w:u w:val="single"/>
    </w:rPr>
  </w:style>
  <w:style w:type="character" w:styleId="af9">
    <w:name w:val="page number"/>
    <w:basedOn w:val="a0"/>
    <w:rsid w:val="0022793C"/>
  </w:style>
  <w:style w:type="paragraph" w:styleId="afa">
    <w:name w:val="Document Map"/>
    <w:basedOn w:val="a"/>
    <w:semiHidden/>
    <w:rsid w:val="0001514A"/>
    <w:pPr>
      <w:shd w:val="clear" w:color="auto" w:fill="000080"/>
    </w:pPr>
    <w:rPr>
      <w:rFonts w:ascii="Tahoma" w:hAnsi="Tahoma" w:cs="Tahoma"/>
    </w:rPr>
  </w:style>
  <w:style w:type="character" w:customStyle="1" w:styleId="afb">
    <w:name w:val="Знак Знак Знак"/>
    <w:locked/>
    <w:rsid w:val="00FC4178"/>
    <w:rPr>
      <w:sz w:val="24"/>
      <w:szCs w:val="24"/>
      <w:lang w:val="ru-RU" w:eastAsia="ru-RU" w:bidi="ar-SA"/>
    </w:rPr>
  </w:style>
  <w:style w:type="table" w:styleId="afc">
    <w:name w:val="Table Grid"/>
    <w:basedOn w:val="a1"/>
    <w:rsid w:val="00FC4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Body Text 3"/>
    <w:basedOn w:val="a"/>
    <w:rsid w:val="00971268"/>
    <w:pPr>
      <w:spacing w:after="120"/>
    </w:pPr>
    <w:rPr>
      <w:sz w:val="16"/>
      <w:szCs w:val="16"/>
    </w:rPr>
  </w:style>
  <w:style w:type="paragraph" w:styleId="afd">
    <w:name w:val="caption"/>
    <w:basedOn w:val="a"/>
    <w:next w:val="a"/>
    <w:qFormat/>
    <w:rsid w:val="00971268"/>
    <w:pPr>
      <w:widowControl w:val="0"/>
      <w:autoSpaceDE w:val="0"/>
      <w:autoSpaceDN w:val="0"/>
      <w:adjustRightInd w:val="0"/>
    </w:pPr>
    <w:rPr>
      <w:rFonts w:eastAsia="MS Mincho"/>
      <w:b/>
      <w:bCs/>
      <w:sz w:val="20"/>
      <w:szCs w:val="20"/>
    </w:rPr>
  </w:style>
  <w:style w:type="character" w:customStyle="1" w:styleId="16">
    <w:name w:val="Знак Знак Знак1"/>
    <w:locked/>
    <w:rsid w:val="00DD3FB2"/>
    <w:rPr>
      <w:rFonts w:cs="Arial"/>
      <w:b/>
      <w:bCs/>
      <w:i/>
      <w:sz w:val="24"/>
      <w:szCs w:val="26"/>
      <w:lang w:val="ru-RU" w:eastAsia="ru-RU" w:bidi="ar-SA"/>
    </w:rPr>
  </w:style>
  <w:style w:type="paragraph" w:styleId="afe">
    <w:name w:val="Normal (Web)"/>
    <w:basedOn w:val="a"/>
    <w:rsid w:val="00217B21"/>
    <w:pPr>
      <w:spacing w:before="100" w:beforeAutospacing="1" w:after="100" w:afterAutospacing="1"/>
    </w:pPr>
  </w:style>
  <w:style w:type="table" w:styleId="17">
    <w:name w:val="Table Grid 1"/>
    <w:basedOn w:val="a1"/>
    <w:rsid w:val="00401EC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
    <w:name w:val="endnote reference"/>
    <w:semiHidden/>
    <w:rsid w:val="0064186E"/>
    <w:rPr>
      <w:vertAlign w:val="superscript"/>
    </w:rPr>
  </w:style>
  <w:style w:type="paragraph" w:customStyle="1" w:styleId="210">
    <w:name w:val="Основной текст 21"/>
    <w:basedOn w:val="a"/>
    <w:rsid w:val="00F83911"/>
    <w:pPr>
      <w:widowControl w:val="0"/>
      <w:tabs>
        <w:tab w:val="left" w:pos="5812"/>
        <w:tab w:val="left" w:pos="7230"/>
      </w:tabs>
      <w:suppressAutoHyphens/>
      <w:jc w:val="both"/>
    </w:pPr>
    <w:rPr>
      <w:szCs w:val="20"/>
      <w:lang w:eastAsia="ar-SA"/>
    </w:rPr>
  </w:style>
  <w:style w:type="paragraph" w:customStyle="1" w:styleId="211">
    <w:name w:val="Основной текст с отступом 21"/>
    <w:basedOn w:val="a"/>
    <w:rsid w:val="00F83911"/>
    <w:pPr>
      <w:suppressAutoHyphens/>
      <w:ind w:firstLine="540"/>
      <w:jc w:val="both"/>
    </w:pPr>
    <w:rPr>
      <w:rFonts w:ascii="Courier New" w:hAnsi="Courier New" w:cs="Courier New"/>
      <w:sz w:val="28"/>
      <w:lang w:eastAsia="ar-SA"/>
    </w:rPr>
  </w:style>
  <w:style w:type="character" w:styleId="aff0">
    <w:name w:val="Strong"/>
    <w:qFormat/>
    <w:rsid w:val="00C8057B"/>
    <w:rPr>
      <w:b/>
      <w:bCs/>
    </w:rPr>
  </w:style>
  <w:style w:type="character" w:customStyle="1" w:styleId="WW8Num2z0">
    <w:name w:val="WW8Num2z0"/>
    <w:rsid w:val="00A7112D"/>
    <w:rPr>
      <w:rFonts w:ascii="Times New Roman" w:hAnsi="Times New Roman"/>
      <w:b w:val="0"/>
      <w:i w:val="0"/>
      <w:caps w:val="0"/>
      <w:smallCaps w:val="0"/>
      <w:strike w:val="0"/>
      <w:dstrike w:val="0"/>
      <w:vanish w:val="0"/>
      <w:color w:val="0000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z0">
    <w:name w:val="WW8Num3z0"/>
    <w:rsid w:val="00A7112D"/>
    <w:rPr>
      <w:rFonts w:ascii="Times New Roman" w:hAnsi="Times New Roman"/>
      <w:b w:val="0"/>
      <w:i w:val="0"/>
      <w:caps w:val="0"/>
      <w:smallCaps w:val="0"/>
      <w:strike w:val="0"/>
      <w:dstrike w:val="0"/>
      <w:vanish w:val="0"/>
      <w:color w:val="0000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26">
    <w:name w:val="Основной шрифт абзаца2"/>
    <w:rsid w:val="00A7112D"/>
  </w:style>
  <w:style w:type="character" w:customStyle="1" w:styleId="WW8Num1z0">
    <w:name w:val="WW8Num1z0"/>
    <w:rsid w:val="00A7112D"/>
    <w:rPr>
      <w:rFonts w:ascii="Times New Roman" w:hAnsi="Times New Roman"/>
      <w:b w:val="0"/>
      <w:i w:val="0"/>
      <w:caps w:val="0"/>
      <w:smallCaps w:val="0"/>
      <w:strike w:val="0"/>
      <w:dstrike w:val="0"/>
      <w:vanish w:val="0"/>
      <w:color w:val="0000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18">
    <w:name w:val="Основной шрифт абзаца1"/>
    <w:rsid w:val="00A7112D"/>
  </w:style>
  <w:style w:type="character" w:customStyle="1" w:styleId="aff1">
    <w:name w:val="Обычный+полужирный+курсив+подчеркивание Знак Знак"/>
    <w:rsid w:val="00A7112D"/>
    <w:rPr>
      <w:b/>
      <w:bCs/>
      <w:i/>
      <w:iCs/>
      <w:sz w:val="24"/>
      <w:szCs w:val="24"/>
      <w:u w:val="single"/>
      <w:lang w:val="ru-RU" w:eastAsia="ar-SA" w:bidi="ar-SA"/>
    </w:rPr>
  </w:style>
  <w:style w:type="character" w:customStyle="1" w:styleId="aff2">
    <w:name w:val="Символ сноски"/>
    <w:rsid w:val="00A7112D"/>
    <w:rPr>
      <w:vertAlign w:val="superscript"/>
    </w:rPr>
  </w:style>
  <w:style w:type="paragraph" w:customStyle="1" w:styleId="19">
    <w:name w:val="Заголовок1"/>
    <w:basedOn w:val="a"/>
    <w:next w:val="ad"/>
    <w:rsid w:val="00A7112D"/>
    <w:pPr>
      <w:keepNext/>
      <w:suppressAutoHyphens/>
      <w:spacing w:before="240" w:after="120"/>
    </w:pPr>
    <w:rPr>
      <w:rFonts w:eastAsia="Lucida Sans Unicode" w:cs="Tahoma"/>
      <w:szCs w:val="28"/>
      <w:lang w:eastAsia="ar-SA"/>
    </w:rPr>
  </w:style>
  <w:style w:type="paragraph" w:styleId="aff3">
    <w:name w:val="List"/>
    <w:basedOn w:val="ad"/>
    <w:rsid w:val="00A7112D"/>
    <w:pPr>
      <w:suppressAutoHyphens/>
      <w:adjustRightInd/>
    </w:pPr>
    <w:rPr>
      <w:rFonts w:cs="Tahoma"/>
      <w:lang w:eastAsia="ar-SA"/>
    </w:rPr>
  </w:style>
  <w:style w:type="paragraph" w:customStyle="1" w:styleId="27">
    <w:name w:val="Название2"/>
    <w:basedOn w:val="a"/>
    <w:rsid w:val="00A7112D"/>
    <w:pPr>
      <w:suppressLineNumbers/>
      <w:suppressAutoHyphens/>
      <w:spacing w:before="120" w:after="120"/>
    </w:pPr>
    <w:rPr>
      <w:rFonts w:cs="Tahoma"/>
      <w:i/>
      <w:iCs/>
      <w:sz w:val="20"/>
      <w:lang w:eastAsia="ar-SA"/>
    </w:rPr>
  </w:style>
  <w:style w:type="paragraph" w:customStyle="1" w:styleId="28">
    <w:name w:val="Указатель2"/>
    <w:basedOn w:val="a"/>
    <w:rsid w:val="00A7112D"/>
    <w:pPr>
      <w:suppressLineNumbers/>
      <w:suppressAutoHyphens/>
    </w:pPr>
    <w:rPr>
      <w:rFonts w:cs="Tahoma"/>
      <w:lang w:eastAsia="ar-SA"/>
    </w:rPr>
  </w:style>
  <w:style w:type="paragraph" w:customStyle="1" w:styleId="1a">
    <w:name w:val="Название1"/>
    <w:basedOn w:val="a"/>
    <w:rsid w:val="00A7112D"/>
    <w:pPr>
      <w:suppressLineNumbers/>
      <w:suppressAutoHyphens/>
      <w:spacing w:before="120" w:after="120"/>
    </w:pPr>
    <w:rPr>
      <w:rFonts w:cs="Tahoma"/>
      <w:i/>
      <w:iCs/>
      <w:sz w:val="20"/>
      <w:lang w:eastAsia="ar-SA"/>
    </w:rPr>
  </w:style>
  <w:style w:type="paragraph" w:customStyle="1" w:styleId="1b">
    <w:name w:val="Указатель1"/>
    <w:basedOn w:val="a"/>
    <w:rsid w:val="00A7112D"/>
    <w:pPr>
      <w:suppressLineNumbers/>
      <w:suppressAutoHyphens/>
    </w:pPr>
    <w:rPr>
      <w:rFonts w:cs="Tahoma"/>
      <w:lang w:eastAsia="ar-SA"/>
    </w:rPr>
  </w:style>
  <w:style w:type="paragraph" w:customStyle="1" w:styleId="1c">
    <w:name w:val="Обычный отступ1"/>
    <w:basedOn w:val="a"/>
    <w:rsid w:val="00A7112D"/>
    <w:pPr>
      <w:suppressAutoHyphens/>
      <w:ind w:firstLine="567"/>
      <w:jc w:val="both"/>
    </w:pPr>
    <w:rPr>
      <w:lang w:eastAsia="ar-SA"/>
    </w:rPr>
  </w:style>
  <w:style w:type="paragraph" w:customStyle="1" w:styleId="1d">
    <w:name w:val="Схема документа1"/>
    <w:basedOn w:val="a"/>
    <w:rsid w:val="00A7112D"/>
    <w:pPr>
      <w:shd w:val="clear" w:color="auto" w:fill="000080"/>
      <w:suppressAutoHyphens/>
    </w:pPr>
    <w:rPr>
      <w:rFonts w:ascii="Tahoma" w:hAnsi="Tahoma" w:cs="Tahoma"/>
      <w:lang w:eastAsia="ar-SA"/>
    </w:rPr>
  </w:style>
  <w:style w:type="paragraph" w:customStyle="1" w:styleId="tabledata">
    <w:name w:val="tabledata"/>
    <w:basedOn w:val="a"/>
    <w:rsid w:val="00A7112D"/>
    <w:pPr>
      <w:suppressAutoHyphens/>
      <w:spacing w:before="30" w:after="30"/>
      <w:ind w:left="150" w:right="150"/>
    </w:pPr>
    <w:rPr>
      <w:rFonts w:ascii="Arial" w:hAnsi="Arial" w:cs="Arial"/>
      <w:color w:val="000000"/>
      <w:sz w:val="18"/>
      <w:szCs w:val="18"/>
      <w:lang w:eastAsia="ar-SA"/>
    </w:rPr>
  </w:style>
  <w:style w:type="paragraph" w:styleId="aff4">
    <w:name w:val="Subtitle"/>
    <w:basedOn w:val="19"/>
    <w:next w:val="ad"/>
    <w:qFormat/>
    <w:rsid w:val="00A7112D"/>
    <w:pPr>
      <w:jc w:val="center"/>
    </w:pPr>
    <w:rPr>
      <w:i/>
      <w:iCs/>
      <w:sz w:val="28"/>
    </w:rPr>
  </w:style>
  <w:style w:type="paragraph" w:styleId="aff5">
    <w:name w:val="Balloon Text"/>
    <w:basedOn w:val="a"/>
    <w:rsid w:val="00A7112D"/>
    <w:pPr>
      <w:suppressAutoHyphens/>
    </w:pPr>
    <w:rPr>
      <w:rFonts w:ascii="Tahoma" w:hAnsi="Tahoma" w:cs="Tahoma"/>
      <w:sz w:val="16"/>
      <w:szCs w:val="16"/>
      <w:lang w:eastAsia="ar-SA"/>
    </w:rPr>
  </w:style>
  <w:style w:type="paragraph" w:customStyle="1" w:styleId="aff6">
    <w:name w:val="Содержимое таблицы"/>
    <w:basedOn w:val="a"/>
    <w:rsid w:val="00A7112D"/>
    <w:pPr>
      <w:suppressLineNumbers/>
      <w:suppressAutoHyphens/>
    </w:pPr>
    <w:rPr>
      <w:lang w:eastAsia="ar-SA"/>
    </w:rPr>
  </w:style>
  <w:style w:type="paragraph" w:customStyle="1" w:styleId="aff7">
    <w:name w:val="Заголовок таблицы"/>
    <w:basedOn w:val="aff6"/>
    <w:rsid w:val="00A7112D"/>
    <w:pPr>
      <w:jc w:val="center"/>
    </w:pPr>
    <w:rPr>
      <w:b/>
      <w:bCs/>
    </w:rPr>
  </w:style>
  <w:style w:type="paragraph" w:customStyle="1" w:styleId="aff8">
    <w:name w:val="Содержимое врезки"/>
    <w:basedOn w:val="ad"/>
    <w:rsid w:val="00A7112D"/>
    <w:pPr>
      <w:suppressAutoHyphens/>
      <w:adjustRightInd/>
    </w:pPr>
    <w:rPr>
      <w:lang w:eastAsia="ar-SA"/>
    </w:rPr>
  </w:style>
  <w:style w:type="paragraph" w:customStyle="1" w:styleId="36">
    <w:name w:val="Стиль Титул3а + полужирный"/>
    <w:basedOn w:val="33"/>
    <w:rsid w:val="00D3271B"/>
    <w:rPr>
      <w:bCs/>
    </w:rPr>
  </w:style>
  <w:style w:type="paragraph" w:customStyle="1" w:styleId="37">
    <w:name w:val="Стиль3"/>
    <w:basedOn w:val="24"/>
    <w:rsid w:val="00BE1AA2"/>
    <w:pPr>
      <w:widowControl w:val="0"/>
      <w:tabs>
        <w:tab w:val="num" w:pos="1307"/>
      </w:tabs>
      <w:adjustRightInd w:val="0"/>
      <w:spacing w:after="0" w:line="240" w:lineRule="auto"/>
      <w:ind w:left="1080"/>
      <w:jc w:val="both"/>
      <w:textAlignment w:val="baseline"/>
    </w:pPr>
    <w:rPr>
      <w:sz w:val="24"/>
    </w:rPr>
  </w:style>
  <w:style w:type="paragraph" w:customStyle="1" w:styleId="38">
    <w:name w:val="Стиль3 Знак Знак"/>
    <w:basedOn w:val="24"/>
    <w:rsid w:val="008906BA"/>
    <w:pPr>
      <w:widowControl w:val="0"/>
      <w:tabs>
        <w:tab w:val="num" w:pos="227"/>
      </w:tabs>
      <w:adjustRightInd w:val="0"/>
      <w:spacing w:after="0" w:line="240" w:lineRule="auto"/>
      <w:ind w:left="0"/>
      <w:jc w:val="both"/>
      <w:textAlignment w:val="baseline"/>
    </w:pPr>
    <w:rPr>
      <w:sz w:val="24"/>
    </w:rPr>
  </w:style>
  <w:style w:type="paragraph" w:customStyle="1" w:styleId="1">
    <w:name w:val="Стиль1"/>
    <w:basedOn w:val="a"/>
    <w:rsid w:val="00FA472E"/>
    <w:pPr>
      <w:keepNext/>
      <w:keepLines/>
      <w:widowControl w:val="0"/>
      <w:numPr>
        <w:numId w:val="3"/>
      </w:numPr>
      <w:suppressLineNumbers/>
      <w:suppressAutoHyphens/>
      <w:spacing w:after="60"/>
      <w:jc w:val="both"/>
    </w:pPr>
    <w:rPr>
      <w:b/>
      <w:sz w:val="28"/>
    </w:rPr>
  </w:style>
  <w:style w:type="paragraph" w:customStyle="1" w:styleId="29">
    <w:name w:val="Стиль2"/>
    <w:basedOn w:val="2a"/>
    <w:rsid w:val="00FA472E"/>
    <w:pPr>
      <w:keepNext/>
      <w:keepLines/>
      <w:widowControl w:val="0"/>
      <w:suppressLineNumbers/>
      <w:tabs>
        <w:tab w:val="clear" w:pos="432"/>
        <w:tab w:val="num" w:pos="576"/>
      </w:tabs>
      <w:suppressAutoHyphens/>
      <w:spacing w:after="60"/>
      <w:ind w:left="576" w:hanging="576"/>
      <w:jc w:val="both"/>
    </w:pPr>
    <w:rPr>
      <w:b/>
      <w:szCs w:val="20"/>
    </w:rPr>
  </w:style>
  <w:style w:type="paragraph" w:styleId="2a">
    <w:name w:val="List Number 2"/>
    <w:basedOn w:val="a"/>
    <w:rsid w:val="00FA472E"/>
    <w:pPr>
      <w:tabs>
        <w:tab w:val="num" w:pos="432"/>
      </w:tabs>
      <w:ind w:left="432" w:hanging="432"/>
    </w:pPr>
  </w:style>
  <w:style w:type="paragraph" w:customStyle="1" w:styleId="39">
    <w:name w:val="Стиль3 Знак"/>
    <w:basedOn w:val="24"/>
    <w:rsid w:val="00FA472E"/>
    <w:pPr>
      <w:widowControl w:val="0"/>
      <w:tabs>
        <w:tab w:val="num" w:pos="227"/>
      </w:tabs>
      <w:adjustRightInd w:val="0"/>
      <w:spacing w:after="0" w:line="240" w:lineRule="auto"/>
      <w:ind w:left="0"/>
      <w:jc w:val="both"/>
      <w:textAlignment w:val="baseline"/>
    </w:pPr>
    <w:rPr>
      <w:sz w:val="24"/>
    </w:rPr>
  </w:style>
  <w:style w:type="paragraph" w:customStyle="1" w:styleId="1e">
    <w:name w:val="Знак Знак1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aff9">
    <w:name w:val="Знак Знак Знак Знак Знак Знак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3a">
    <w:name w:val="Знак3"/>
    <w:basedOn w:val="a"/>
    <w:rsid w:val="001A65A6"/>
    <w:pPr>
      <w:spacing w:before="100" w:beforeAutospacing="1" w:after="100" w:afterAutospacing="1"/>
    </w:pPr>
    <w:rPr>
      <w:rFonts w:ascii="Tahoma" w:hAnsi="Tahoma"/>
      <w:sz w:val="20"/>
      <w:szCs w:val="20"/>
      <w:lang w:val="en-US" w:eastAsia="en-US"/>
    </w:rPr>
  </w:style>
  <w:style w:type="character" w:customStyle="1" w:styleId="41">
    <w:name w:val="Знак Знак Знак4"/>
    <w:locked/>
    <w:rsid w:val="001A65A6"/>
    <w:rPr>
      <w:rFonts w:cs="Arial"/>
      <w:b/>
      <w:bCs/>
      <w:iCs/>
      <w:sz w:val="24"/>
      <w:szCs w:val="24"/>
      <w:lang w:val="ru-RU" w:eastAsia="ru-RU" w:bidi="ar-SA"/>
    </w:rPr>
  </w:style>
  <w:style w:type="character" w:customStyle="1" w:styleId="grame">
    <w:name w:val="grame"/>
    <w:basedOn w:val="a0"/>
    <w:rsid w:val="0083416E"/>
  </w:style>
  <w:style w:type="paragraph" w:customStyle="1" w:styleId="1f">
    <w:name w:val="Знак Знак1"/>
    <w:basedOn w:val="a"/>
    <w:rsid w:val="00AC3E07"/>
    <w:pPr>
      <w:spacing w:before="100" w:beforeAutospacing="1" w:after="100" w:afterAutospacing="1"/>
    </w:pPr>
    <w:rPr>
      <w:rFonts w:ascii="Tahoma" w:hAnsi="Tahoma"/>
      <w:sz w:val="20"/>
      <w:szCs w:val="20"/>
      <w:lang w:val="en-US" w:eastAsia="en-US"/>
    </w:rPr>
  </w:style>
  <w:style w:type="paragraph" w:customStyle="1" w:styleId="110">
    <w:name w:val="Знак Знак1 Знак Знак Знак Знак Знак Знак1 Знак Знак Знак"/>
    <w:basedOn w:val="a"/>
    <w:rsid w:val="00452434"/>
    <w:pPr>
      <w:spacing w:before="100" w:beforeAutospacing="1" w:after="100" w:afterAutospacing="1"/>
    </w:pPr>
    <w:rPr>
      <w:rFonts w:ascii="Tahoma" w:hAnsi="Tahoma"/>
      <w:sz w:val="20"/>
      <w:szCs w:val="20"/>
      <w:lang w:val="en-US" w:eastAsia="en-US"/>
    </w:rPr>
  </w:style>
  <w:style w:type="paragraph" w:customStyle="1" w:styleId="111">
    <w:name w:val="Знак Знак1 Знак Знак Знак Знак Знак Знак1"/>
    <w:basedOn w:val="a"/>
    <w:rsid w:val="007F14B9"/>
    <w:pPr>
      <w:spacing w:before="100" w:beforeAutospacing="1" w:after="100" w:afterAutospacing="1"/>
    </w:pPr>
    <w:rPr>
      <w:rFonts w:ascii="Tahoma" w:hAnsi="Tahoma"/>
      <w:sz w:val="20"/>
      <w:szCs w:val="20"/>
      <w:lang w:val="en-US" w:eastAsia="en-US"/>
    </w:rPr>
  </w:style>
  <w:style w:type="character" w:customStyle="1" w:styleId="dfaq">
    <w:name w:val="dfaq"/>
    <w:basedOn w:val="a0"/>
    <w:rsid w:val="00921103"/>
  </w:style>
  <w:style w:type="paragraph" w:customStyle="1" w:styleId="affa">
    <w:name w:val="Знак Знак Знак Знак Знак Знак Знак Знак Знак Знак Знак Знак Знак"/>
    <w:basedOn w:val="a"/>
    <w:rsid w:val="00102C2A"/>
    <w:pPr>
      <w:spacing w:before="100" w:beforeAutospacing="1" w:after="100" w:afterAutospacing="1"/>
    </w:pPr>
    <w:rPr>
      <w:rFonts w:ascii="Tahoma" w:hAnsi="Tahoma"/>
      <w:sz w:val="20"/>
      <w:szCs w:val="20"/>
      <w:lang w:val="en-US" w:eastAsia="en-US"/>
    </w:rPr>
  </w:style>
  <w:style w:type="character" w:customStyle="1" w:styleId="2b">
    <w:name w:val="Знак Знак2"/>
    <w:locked/>
    <w:rsid w:val="00B2397F"/>
    <w:rPr>
      <w:rFonts w:cs="Arial"/>
      <w:b/>
      <w:bCs/>
      <w:iCs/>
      <w:sz w:val="24"/>
      <w:szCs w:val="24"/>
      <w:lang w:val="ru-RU" w:eastAsia="ru-RU" w:bidi="ar-SA"/>
    </w:rPr>
  </w:style>
  <w:style w:type="character" w:customStyle="1" w:styleId="pintro">
    <w:name w:val="pintro"/>
    <w:rsid w:val="00B408E1"/>
    <w:rPr>
      <w:rFonts w:cs="Times New Roman"/>
    </w:rPr>
  </w:style>
  <w:style w:type="paragraph" w:customStyle="1" w:styleId="1f0">
    <w:name w:val="Знак Знак1 Знак Знак Знак Знак Знак Знак Знак Знак Знак Знак Знак Знак"/>
    <w:basedOn w:val="a"/>
    <w:rsid w:val="008A67F4"/>
    <w:pPr>
      <w:spacing w:before="100" w:beforeAutospacing="1" w:after="100" w:afterAutospacing="1"/>
    </w:pPr>
    <w:rPr>
      <w:rFonts w:ascii="Tahoma" w:hAnsi="Tahoma"/>
      <w:sz w:val="20"/>
      <w:szCs w:val="20"/>
      <w:lang w:val="en-US" w:eastAsia="en-US"/>
    </w:rPr>
  </w:style>
  <w:style w:type="paragraph" w:customStyle="1" w:styleId="affb">
    <w:name w:val="Обычный + По ширине"/>
    <w:aliases w:val="Справа:  -0,01 см"/>
    <w:basedOn w:val="a"/>
    <w:rsid w:val="00DD4131"/>
  </w:style>
  <w:style w:type="paragraph" w:customStyle="1" w:styleId="2c">
    <w:name w:val="З2"/>
    <w:basedOn w:val="2"/>
    <w:next w:val="a"/>
    <w:autoRedefine/>
    <w:rsid w:val="00DD4131"/>
    <w:pPr>
      <w:numPr>
        <w:ilvl w:val="2"/>
      </w:numPr>
      <w:spacing w:before="0" w:line="360" w:lineRule="auto"/>
    </w:pPr>
    <w:rPr>
      <w:rFonts w:cs="Times New Roman"/>
      <w:bCs w:val="0"/>
      <w:iCs w:val="0"/>
    </w:rPr>
  </w:style>
  <w:style w:type="paragraph" w:customStyle="1" w:styleId="WW-">
    <w:name w:val="WW-Цитата"/>
    <w:basedOn w:val="a"/>
    <w:rsid w:val="00DB6B82"/>
    <w:pPr>
      <w:widowControl w:val="0"/>
      <w:suppressAutoHyphens/>
      <w:ind w:left="284" w:right="800"/>
    </w:pPr>
    <w:rPr>
      <w:szCs w:val="20"/>
      <w:lang w:eastAsia="ar-SA"/>
    </w:rPr>
  </w:style>
  <w:style w:type="paragraph" w:customStyle="1" w:styleId="112">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2C08BA"/>
    <w:pPr>
      <w:spacing w:before="100" w:beforeAutospacing="1" w:after="100" w:afterAutospacing="1"/>
    </w:pPr>
    <w:rPr>
      <w:rFonts w:ascii="Tahoma" w:hAnsi="Tahoma"/>
      <w:sz w:val="20"/>
      <w:szCs w:val="20"/>
      <w:lang w:val="en-US" w:eastAsia="en-US"/>
    </w:rPr>
  </w:style>
  <w:style w:type="paragraph" w:customStyle="1" w:styleId="ConsPlusNormal095">
    <w:name w:val="Стиль ConsPlusNormal + по ширине Первая строка:  095 см"/>
    <w:basedOn w:val="a"/>
    <w:uiPriority w:val="99"/>
    <w:rsid w:val="0031070E"/>
    <w:pPr>
      <w:widowControl w:val="0"/>
      <w:autoSpaceDE w:val="0"/>
      <w:autoSpaceDN w:val="0"/>
      <w:adjustRightInd w:val="0"/>
      <w:ind w:firstLine="540"/>
      <w:jc w:val="both"/>
    </w:pPr>
    <w:rPr>
      <w:rFonts w:ascii="Arial" w:hAnsi="Arial" w:cs="Arial"/>
      <w:sz w:val="22"/>
      <w:szCs w:val="22"/>
    </w:rPr>
  </w:style>
  <w:style w:type="paragraph" w:customStyle="1" w:styleId="ConsPlusNormal0">
    <w:name w:val="Стиль ConsPlusNormal + по ширине Первая строка:  0 см"/>
    <w:basedOn w:val="a"/>
    <w:uiPriority w:val="99"/>
    <w:rsid w:val="0031070E"/>
    <w:pPr>
      <w:widowControl w:val="0"/>
      <w:autoSpaceDE w:val="0"/>
      <w:autoSpaceDN w:val="0"/>
      <w:adjustRightInd w:val="0"/>
      <w:jc w:val="both"/>
    </w:pPr>
    <w:rPr>
      <w:rFonts w:ascii="Arial" w:hAnsi="Arial" w:cs="Arial"/>
      <w:sz w:val="22"/>
      <w:szCs w:val="22"/>
    </w:rPr>
  </w:style>
  <w:style w:type="paragraph" w:customStyle="1" w:styleId="1f1">
    <w:name w:val="Знак1"/>
    <w:basedOn w:val="a"/>
    <w:rsid w:val="002D4917"/>
    <w:pPr>
      <w:spacing w:before="100" w:beforeAutospacing="1" w:after="100" w:afterAutospacing="1"/>
    </w:pPr>
    <w:rPr>
      <w:rFonts w:ascii="Tahoma" w:hAnsi="Tahoma"/>
      <w:sz w:val="20"/>
      <w:szCs w:val="20"/>
      <w:lang w:val="en-US" w:eastAsia="en-US"/>
    </w:rPr>
  </w:style>
  <w:style w:type="character" w:customStyle="1" w:styleId="40">
    <w:name w:val="Заголовок 4 Знак"/>
    <w:link w:val="4"/>
    <w:rsid w:val="00574BD0"/>
    <w:rPr>
      <w:i/>
      <w:iCs/>
      <w:sz w:val="28"/>
      <w:szCs w:val="24"/>
    </w:rPr>
  </w:style>
  <w:style w:type="character" w:customStyle="1" w:styleId="60">
    <w:name w:val="Заголовок 6 Знак"/>
    <w:link w:val="6"/>
    <w:rsid w:val="00574BD0"/>
    <w:rPr>
      <w:b/>
      <w:bCs/>
      <w:sz w:val="24"/>
      <w:szCs w:val="24"/>
    </w:rPr>
  </w:style>
  <w:style w:type="character" w:customStyle="1" w:styleId="70">
    <w:name w:val="Заголовок 7 Знак"/>
    <w:link w:val="7"/>
    <w:rsid w:val="00574BD0"/>
    <w:rPr>
      <w:b/>
      <w:bCs/>
      <w:sz w:val="24"/>
    </w:rPr>
  </w:style>
  <w:style w:type="paragraph" w:customStyle="1" w:styleId="xl22">
    <w:name w:val="xl22"/>
    <w:basedOn w:val="a"/>
    <w:rsid w:val="00574BD0"/>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3">
    <w:name w:val="xl23"/>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4">
    <w:name w:val="xl24"/>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5">
    <w:name w:val="xl25"/>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6">
    <w:name w:val="xl26"/>
    <w:basedOn w:val="a"/>
    <w:rsid w:val="00574BD0"/>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27">
    <w:name w:val="xl27"/>
    <w:basedOn w:val="a"/>
    <w:rsid w:val="00574BD0"/>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top"/>
    </w:pPr>
    <w:rPr>
      <w:rFonts w:ascii="Arial" w:hAnsi="Arial" w:cs="Arial"/>
      <w:sz w:val="22"/>
      <w:szCs w:val="22"/>
    </w:rPr>
  </w:style>
  <w:style w:type="paragraph" w:customStyle="1" w:styleId="xl28">
    <w:name w:val="xl2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29">
    <w:name w:val="xl29"/>
    <w:basedOn w:val="a"/>
    <w:rsid w:val="00574BD0"/>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rPr>
  </w:style>
  <w:style w:type="paragraph" w:customStyle="1" w:styleId="xl30">
    <w:name w:val="xl30"/>
    <w:basedOn w:val="a"/>
    <w:rsid w:val="00574BD0"/>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1">
    <w:name w:val="xl31"/>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2">
    <w:name w:val="xl32"/>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3">
    <w:name w:val="xl33"/>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4">
    <w:name w:val="xl34"/>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5">
    <w:name w:val="xl35"/>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6">
    <w:name w:val="xl36"/>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7">
    <w:name w:val="xl37"/>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8">
    <w:name w:val="xl3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FR1">
    <w:name w:val="FR1"/>
    <w:rsid w:val="00574BD0"/>
    <w:pPr>
      <w:widowControl w:val="0"/>
      <w:autoSpaceDE w:val="0"/>
      <w:autoSpaceDN w:val="0"/>
      <w:adjustRightInd w:val="0"/>
      <w:spacing w:line="280" w:lineRule="auto"/>
      <w:ind w:left="160" w:right="5200"/>
      <w:jc w:val="center"/>
    </w:pPr>
  </w:style>
  <w:style w:type="paragraph" w:customStyle="1" w:styleId="FR2">
    <w:name w:val="FR2"/>
    <w:rsid w:val="00574BD0"/>
    <w:pPr>
      <w:widowControl w:val="0"/>
      <w:autoSpaceDE w:val="0"/>
      <w:autoSpaceDN w:val="0"/>
      <w:adjustRightInd w:val="0"/>
      <w:spacing w:before="340"/>
      <w:ind w:left="40"/>
      <w:jc w:val="center"/>
    </w:pPr>
    <w:rPr>
      <w:b/>
      <w:bCs/>
      <w:sz w:val="28"/>
      <w:szCs w:val="28"/>
    </w:rPr>
  </w:style>
  <w:style w:type="character" w:customStyle="1" w:styleId="iceouttxt56">
    <w:name w:val="iceouttxt56"/>
    <w:rsid w:val="00574BD0"/>
    <w:rPr>
      <w:rFonts w:ascii="Arial" w:hAnsi="Arial" w:cs="Arial" w:hint="default"/>
      <w:color w:val="666666"/>
      <w:sz w:val="17"/>
      <w:szCs w:val="17"/>
    </w:rPr>
  </w:style>
  <w:style w:type="paragraph" w:customStyle="1" w:styleId="affc">
    <w:name w:val="Знак"/>
    <w:basedOn w:val="a"/>
    <w:rsid w:val="00574BD0"/>
    <w:pPr>
      <w:spacing w:before="100" w:beforeAutospacing="1" w:after="100" w:afterAutospacing="1"/>
    </w:pPr>
    <w:rPr>
      <w:rFonts w:ascii="Tahoma" w:hAnsi="Tahoma"/>
      <w:sz w:val="20"/>
      <w:szCs w:val="20"/>
      <w:lang w:val="en-US" w:eastAsia="en-US"/>
    </w:rPr>
  </w:style>
  <w:style w:type="paragraph" w:customStyle="1" w:styleId="Preformat">
    <w:name w:val="Preformat"/>
    <w:rsid w:val="00E37ACB"/>
    <w:pPr>
      <w:widowControl w:val="0"/>
    </w:pPr>
    <w:rPr>
      <w:rFonts w:ascii="Courier New" w:hAnsi="Courier New"/>
    </w:rPr>
  </w:style>
  <w:style w:type="paragraph" w:customStyle="1" w:styleId="1f2">
    <w:name w:val="Обычный1"/>
    <w:rsid w:val="00E37ACB"/>
    <w:pPr>
      <w:snapToGrid w:val="0"/>
    </w:pPr>
    <w:rPr>
      <w:rFonts w:ascii="Arial" w:hAnsi="Arial"/>
      <w:sz w:val="18"/>
    </w:rPr>
  </w:style>
  <w:style w:type="paragraph" w:customStyle="1" w:styleId="affd">
    <w:name w:val="Словарная статья"/>
    <w:basedOn w:val="a"/>
    <w:next w:val="a"/>
    <w:rsid w:val="005F4AA5"/>
    <w:pPr>
      <w:autoSpaceDE w:val="0"/>
      <w:autoSpaceDN w:val="0"/>
      <w:adjustRightInd w:val="0"/>
      <w:ind w:right="118"/>
      <w:jc w:val="both"/>
    </w:pPr>
    <w:rPr>
      <w:rFonts w:ascii="Arial" w:hAnsi="Arial" w:cs="Arial"/>
      <w:sz w:val="20"/>
      <w:szCs w:val="20"/>
    </w:rPr>
  </w:style>
  <w:style w:type="paragraph" w:customStyle="1" w:styleId="affe">
    <w:name w:val="Стиль"/>
    <w:rsid w:val="005F4AA5"/>
    <w:pPr>
      <w:widowControl w:val="0"/>
      <w:autoSpaceDE w:val="0"/>
      <w:autoSpaceDN w:val="0"/>
      <w:adjustRightInd w:val="0"/>
    </w:pPr>
    <w:rPr>
      <w:rFonts w:ascii="Arial" w:hAnsi="Arial" w:cs="Arial"/>
      <w:sz w:val="24"/>
      <w:szCs w:val="24"/>
    </w:rPr>
  </w:style>
  <w:style w:type="paragraph" w:styleId="afff">
    <w:name w:val="No Spacing"/>
    <w:link w:val="afff0"/>
    <w:uiPriority w:val="1"/>
    <w:qFormat/>
    <w:rsid w:val="006D38DB"/>
    <w:rPr>
      <w:sz w:val="24"/>
      <w:szCs w:val="24"/>
    </w:rPr>
  </w:style>
  <w:style w:type="paragraph" w:customStyle="1" w:styleId="2d">
    <w:name w:val="Обычный2"/>
    <w:rsid w:val="00F64DAB"/>
    <w:pPr>
      <w:snapToGrid w:val="0"/>
    </w:pPr>
    <w:rPr>
      <w:rFonts w:ascii="Arial" w:hAnsi="Arial"/>
      <w:sz w:val="18"/>
    </w:rPr>
  </w:style>
  <w:style w:type="character" w:customStyle="1" w:styleId="ab">
    <w:name w:val="Нижний колонтитул Знак"/>
    <w:link w:val="aa"/>
    <w:uiPriority w:val="99"/>
    <w:rsid w:val="00F64DAB"/>
    <w:rPr>
      <w:sz w:val="24"/>
      <w:szCs w:val="24"/>
    </w:rPr>
  </w:style>
  <w:style w:type="character" w:customStyle="1" w:styleId="ae">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d"/>
    <w:rsid w:val="00C836C3"/>
    <w:rPr>
      <w:b/>
      <w:bCs/>
      <w:sz w:val="24"/>
      <w:szCs w:val="24"/>
    </w:rPr>
  </w:style>
  <w:style w:type="character" w:customStyle="1" w:styleId="a9">
    <w:name w:val="Верхний колонтитул Знак"/>
    <w:link w:val="a8"/>
    <w:uiPriority w:val="99"/>
    <w:rsid w:val="008D5160"/>
    <w:rPr>
      <w:sz w:val="24"/>
      <w:szCs w:val="24"/>
    </w:rPr>
  </w:style>
  <w:style w:type="paragraph" w:customStyle="1" w:styleId="Default">
    <w:name w:val="Default"/>
    <w:rsid w:val="008E1B37"/>
    <w:pPr>
      <w:autoSpaceDE w:val="0"/>
      <w:autoSpaceDN w:val="0"/>
      <w:adjustRightInd w:val="0"/>
    </w:pPr>
    <w:rPr>
      <w:rFonts w:eastAsia="Calibri"/>
      <w:color w:val="000000"/>
      <w:sz w:val="24"/>
      <w:szCs w:val="24"/>
      <w:lang w:eastAsia="en-US"/>
    </w:rPr>
  </w:style>
  <w:style w:type="character" w:customStyle="1" w:styleId="afff1">
    <w:name w:val="Основной шрифт"/>
    <w:semiHidden/>
    <w:rsid w:val="001C50E4"/>
  </w:style>
  <w:style w:type="character" w:styleId="afff2">
    <w:name w:val="Emphasis"/>
    <w:qFormat/>
    <w:rsid w:val="0067748B"/>
    <w:rPr>
      <w:i/>
      <w:iCs/>
    </w:rPr>
  </w:style>
  <w:style w:type="character" w:customStyle="1" w:styleId="afff0">
    <w:name w:val="Без интервала Знак"/>
    <w:link w:val="afff"/>
    <w:uiPriority w:val="1"/>
    <w:rsid w:val="00CF518C"/>
    <w:rPr>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3079435">
      <w:bodyDiv w:val="1"/>
      <w:marLeft w:val="0"/>
      <w:marRight w:val="0"/>
      <w:marTop w:val="0"/>
      <w:marBottom w:val="0"/>
      <w:divBdr>
        <w:top w:val="none" w:sz="0" w:space="0" w:color="auto"/>
        <w:left w:val="none" w:sz="0" w:space="0" w:color="auto"/>
        <w:bottom w:val="none" w:sz="0" w:space="0" w:color="auto"/>
        <w:right w:val="none" w:sz="0" w:space="0" w:color="auto"/>
      </w:divBdr>
    </w:div>
    <w:div w:id="774132298">
      <w:bodyDiv w:val="1"/>
      <w:marLeft w:val="0"/>
      <w:marRight w:val="0"/>
      <w:marTop w:val="0"/>
      <w:marBottom w:val="0"/>
      <w:divBdr>
        <w:top w:val="none" w:sz="0" w:space="0" w:color="auto"/>
        <w:left w:val="none" w:sz="0" w:space="0" w:color="auto"/>
        <w:bottom w:val="none" w:sz="0" w:space="0" w:color="auto"/>
        <w:right w:val="none" w:sz="0" w:space="0" w:color="auto"/>
      </w:divBdr>
      <w:divsChild>
        <w:div w:id="296106499">
          <w:marLeft w:val="0"/>
          <w:marRight w:val="0"/>
          <w:marTop w:val="0"/>
          <w:marBottom w:val="0"/>
          <w:divBdr>
            <w:top w:val="none" w:sz="0" w:space="0" w:color="auto"/>
            <w:left w:val="none" w:sz="0" w:space="0" w:color="auto"/>
            <w:bottom w:val="none" w:sz="0" w:space="0" w:color="auto"/>
            <w:right w:val="none" w:sz="0" w:space="0" w:color="auto"/>
          </w:divBdr>
          <w:divsChild>
            <w:div w:id="833494672">
              <w:marLeft w:val="0"/>
              <w:marRight w:val="0"/>
              <w:marTop w:val="0"/>
              <w:marBottom w:val="0"/>
              <w:divBdr>
                <w:top w:val="none" w:sz="0" w:space="0" w:color="auto"/>
                <w:left w:val="none" w:sz="0" w:space="0" w:color="auto"/>
                <w:bottom w:val="none" w:sz="0" w:space="0" w:color="auto"/>
                <w:right w:val="none" w:sz="0" w:space="0" w:color="auto"/>
              </w:divBdr>
              <w:divsChild>
                <w:div w:id="318465759">
                  <w:marLeft w:val="0"/>
                  <w:marRight w:val="0"/>
                  <w:marTop w:val="0"/>
                  <w:marBottom w:val="0"/>
                  <w:divBdr>
                    <w:top w:val="none" w:sz="0" w:space="0" w:color="auto"/>
                    <w:left w:val="none" w:sz="0" w:space="0" w:color="auto"/>
                    <w:bottom w:val="none" w:sz="0" w:space="0" w:color="auto"/>
                    <w:right w:val="none" w:sz="0" w:space="0" w:color="auto"/>
                  </w:divBdr>
                  <w:divsChild>
                    <w:div w:id="42141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175425">
      <w:bodyDiv w:val="1"/>
      <w:marLeft w:val="0"/>
      <w:marRight w:val="0"/>
      <w:marTop w:val="0"/>
      <w:marBottom w:val="0"/>
      <w:divBdr>
        <w:top w:val="none" w:sz="0" w:space="0" w:color="auto"/>
        <w:left w:val="none" w:sz="0" w:space="0" w:color="auto"/>
        <w:bottom w:val="none" w:sz="0" w:space="0" w:color="auto"/>
        <w:right w:val="none" w:sz="0" w:space="0" w:color="auto"/>
      </w:divBdr>
    </w:div>
    <w:div w:id="800808781">
      <w:bodyDiv w:val="1"/>
      <w:marLeft w:val="0"/>
      <w:marRight w:val="0"/>
      <w:marTop w:val="0"/>
      <w:marBottom w:val="0"/>
      <w:divBdr>
        <w:top w:val="none" w:sz="0" w:space="0" w:color="auto"/>
        <w:left w:val="none" w:sz="0" w:space="0" w:color="auto"/>
        <w:bottom w:val="none" w:sz="0" w:space="0" w:color="auto"/>
        <w:right w:val="none" w:sz="0" w:space="0" w:color="auto"/>
      </w:divBdr>
    </w:div>
    <w:div w:id="820511543">
      <w:bodyDiv w:val="1"/>
      <w:marLeft w:val="0"/>
      <w:marRight w:val="0"/>
      <w:marTop w:val="0"/>
      <w:marBottom w:val="0"/>
      <w:divBdr>
        <w:top w:val="none" w:sz="0" w:space="0" w:color="auto"/>
        <w:left w:val="none" w:sz="0" w:space="0" w:color="auto"/>
        <w:bottom w:val="none" w:sz="0" w:space="0" w:color="auto"/>
        <w:right w:val="none" w:sz="0" w:space="0" w:color="auto"/>
      </w:divBdr>
    </w:div>
    <w:div w:id="1113672183">
      <w:bodyDiv w:val="1"/>
      <w:marLeft w:val="0"/>
      <w:marRight w:val="0"/>
      <w:marTop w:val="0"/>
      <w:marBottom w:val="0"/>
      <w:divBdr>
        <w:top w:val="none" w:sz="0" w:space="0" w:color="auto"/>
        <w:left w:val="none" w:sz="0" w:space="0" w:color="auto"/>
        <w:bottom w:val="none" w:sz="0" w:space="0" w:color="auto"/>
        <w:right w:val="none" w:sz="0" w:space="0" w:color="auto"/>
      </w:divBdr>
    </w:div>
    <w:div w:id="1474714641">
      <w:bodyDiv w:val="1"/>
      <w:marLeft w:val="0"/>
      <w:marRight w:val="0"/>
      <w:marTop w:val="0"/>
      <w:marBottom w:val="0"/>
      <w:divBdr>
        <w:top w:val="none" w:sz="0" w:space="0" w:color="auto"/>
        <w:left w:val="none" w:sz="0" w:space="0" w:color="auto"/>
        <w:bottom w:val="none" w:sz="0" w:space="0" w:color="auto"/>
        <w:right w:val="none" w:sz="0" w:space="0" w:color="auto"/>
      </w:divBdr>
    </w:div>
    <w:div w:id="1557472121">
      <w:bodyDiv w:val="1"/>
      <w:marLeft w:val="0"/>
      <w:marRight w:val="0"/>
      <w:marTop w:val="0"/>
      <w:marBottom w:val="0"/>
      <w:divBdr>
        <w:top w:val="none" w:sz="0" w:space="0" w:color="auto"/>
        <w:left w:val="none" w:sz="0" w:space="0" w:color="auto"/>
        <w:bottom w:val="none" w:sz="0" w:space="0" w:color="auto"/>
        <w:right w:val="none" w:sz="0" w:space="0" w:color="auto"/>
      </w:divBdr>
    </w:div>
    <w:div w:id="1714306301">
      <w:bodyDiv w:val="1"/>
      <w:marLeft w:val="0"/>
      <w:marRight w:val="0"/>
      <w:marTop w:val="0"/>
      <w:marBottom w:val="0"/>
      <w:divBdr>
        <w:top w:val="none" w:sz="0" w:space="0" w:color="auto"/>
        <w:left w:val="none" w:sz="0" w:space="0" w:color="auto"/>
        <w:bottom w:val="none" w:sz="0" w:space="0" w:color="auto"/>
        <w:right w:val="none" w:sz="0" w:space="0" w:color="auto"/>
      </w:divBdr>
    </w:div>
    <w:div w:id="2012097503">
      <w:bodyDiv w:val="1"/>
      <w:marLeft w:val="0"/>
      <w:marRight w:val="0"/>
      <w:marTop w:val="0"/>
      <w:marBottom w:val="0"/>
      <w:divBdr>
        <w:top w:val="none" w:sz="0" w:space="0" w:color="auto"/>
        <w:left w:val="none" w:sz="0" w:space="0" w:color="auto"/>
        <w:bottom w:val="none" w:sz="0" w:space="0" w:color="auto"/>
        <w:right w:val="none" w:sz="0" w:space="0" w:color="auto"/>
      </w:divBdr>
    </w:div>
    <w:div w:id="2073503748">
      <w:bodyDiv w:val="1"/>
      <w:marLeft w:val="0"/>
      <w:marRight w:val="0"/>
      <w:marTop w:val="0"/>
      <w:marBottom w:val="0"/>
      <w:divBdr>
        <w:top w:val="none" w:sz="0" w:space="0" w:color="auto"/>
        <w:left w:val="none" w:sz="0" w:space="0" w:color="auto"/>
        <w:bottom w:val="none" w:sz="0" w:space="0" w:color="auto"/>
        <w:right w:val="none" w:sz="0" w:space="0" w:color="auto"/>
      </w:divBdr>
    </w:div>
    <w:div w:id="2080130649">
      <w:bodyDiv w:val="1"/>
      <w:marLeft w:val="0"/>
      <w:marRight w:val="0"/>
      <w:marTop w:val="0"/>
      <w:marBottom w:val="0"/>
      <w:divBdr>
        <w:top w:val="none" w:sz="0" w:space="0" w:color="auto"/>
        <w:left w:val="none" w:sz="0" w:space="0" w:color="auto"/>
        <w:bottom w:val="none" w:sz="0" w:space="0" w:color="auto"/>
        <w:right w:val="none" w:sz="0" w:space="0" w:color="auto"/>
      </w:divBdr>
    </w:div>
    <w:div w:id="209107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2766</Words>
  <Characters>15767</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Hewlett-Packard Company</Company>
  <LinksUpToDate>false</LinksUpToDate>
  <CharactersWithSpaces>18497</CharactersWithSpaces>
  <SharedDoc>false</SharedDoc>
  <HLinks>
    <vt:vector size="6" baseType="variant">
      <vt:variant>
        <vt:i4>720965</vt:i4>
      </vt:variant>
      <vt:variant>
        <vt:i4>0</vt:i4>
      </vt:variant>
      <vt:variant>
        <vt:i4>0</vt:i4>
      </vt:variant>
      <vt:variant>
        <vt:i4>5</vt:i4>
      </vt:variant>
      <vt:variant>
        <vt:lpwstr/>
      </vt:variant>
      <vt:variant>
        <vt:lpwstr>P259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Хлипун В.В.</dc:creator>
  <cp:lastModifiedBy>Пользователь</cp:lastModifiedBy>
  <cp:revision>5</cp:revision>
  <cp:lastPrinted>2024-07-11T08:33:00Z</cp:lastPrinted>
  <dcterms:created xsi:type="dcterms:W3CDTF">2026-01-23T10:14:00Z</dcterms:created>
  <dcterms:modified xsi:type="dcterms:W3CDTF">2026-01-25T15:43:00Z</dcterms:modified>
</cp:coreProperties>
</file>